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Ind w:w="-107" w:type="dxa"/>
        <w:tblLook w:val="04A0" w:firstRow="1" w:lastRow="0" w:firstColumn="1" w:lastColumn="0" w:noHBand="0" w:noVBand="1"/>
      </w:tblPr>
      <w:tblGrid>
        <w:gridCol w:w="4050"/>
        <w:gridCol w:w="5804"/>
      </w:tblGrid>
      <w:tr w:rsidR="00D02ADC" w:rsidRPr="006174D4" w:rsidTr="006F5435">
        <w:tc>
          <w:tcPr>
            <w:tcW w:w="4050" w:type="dxa"/>
          </w:tcPr>
          <w:p w:rsidR="00D02ADC" w:rsidRPr="000F4997" w:rsidRDefault="00D02ADC" w:rsidP="006F5435">
            <w:pPr>
              <w:jc w:val="center"/>
              <w:rPr>
                <w:bCs/>
                <w:sz w:val="24"/>
                <w:szCs w:val="24"/>
              </w:rPr>
            </w:pPr>
            <w:r w:rsidRPr="000F4997">
              <w:rPr>
                <w:sz w:val="24"/>
                <w:szCs w:val="24"/>
              </w:rPr>
              <w:t>UBND HUYỆN ĐOAN HÙNG</w:t>
            </w:r>
          </w:p>
          <w:p w:rsidR="00D02ADC" w:rsidRPr="000F4997" w:rsidRDefault="00D02ADC" w:rsidP="006F5435">
            <w:pPr>
              <w:jc w:val="center"/>
              <w:rPr>
                <w:b/>
                <w:sz w:val="24"/>
                <w:szCs w:val="24"/>
              </w:rPr>
            </w:pPr>
            <w:r w:rsidRPr="000F4997">
              <w:rPr>
                <w:b/>
                <w:sz w:val="24"/>
                <w:szCs w:val="24"/>
              </w:rPr>
              <w:t>PHÒNG GIÁO DỤC VÀ ĐÀO TẠO</w:t>
            </w:r>
          </w:p>
          <w:p w:rsidR="00D02ADC" w:rsidRPr="006174D4" w:rsidRDefault="00FF071A" w:rsidP="006F5435">
            <w:pPr>
              <w:ind w:rightChars="-27" w:right="-76"/>
              <w:jc w:val="center"/>
              <w:rPr>
                <w:b/>
                <w:szCs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198755</wp:posOffset>
                      </wp:positionV>
                      <wp:extent cx="2115185" cy="309880"/>
                      <wp:effectExtent l="0" t="0" r="18415" b="1397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15185" cy="309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02ADC" w:rsidRPr="00A45C74" w:rsidRDefault="00D02ADC" w:rsidP="00D02AD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45C74">
                                    <w:rPr>
                                      <w:b/>
                                    </w:rP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pt;margin-top:15.65pt;width:166.55pt;height:2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" fillcolor="white [3201]" strokeweight=".5pt">
                      <v:path arrowok="t"/>
                      <v:textbox>
                        <w:txbxContent>
                          <w:p w:rsidR="00D02ADC" w:rsidRPr="00A45C74" w:rsidRDefault="00D02ADC" w:rsidP="00D02AD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5C74">
                              <w:rPr>
                                <w:b/>
                              </w:rP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4445</wp:posOffset>
                      </wp:positionV>
                      <wp:extent cx="1340485" cy="635"/>
                      <wp:effectExtent l="0" t="0" r="31115" b="37465"/>
                      <wp:wrapNone/>
                      <wp:docPr id="6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40485" cy="635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B49AC0" id="Straight Connector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85pt,.35pt" to="152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" strokeweight="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804" w:type="dxa"/>
          </w:tcPr>
          <w:p w:rsidR="00D02ADC" w:rsidRPr="000F4997" w:rsidRDefault="00D02ADC" w:rsidP="006F5435">
            <w:pPr>
              <w:tabs>
                <w:tab w:val="left" w:pos="6464"/>
              </w:tabs>
              <w:ind w:rightChars="-27" w:right="-76" w:hanging="108"/>
              <w:jc w:val="center"/>
              <w:rPr>
                <w:b/>
                <w:sz w:val="24"/>
                <w:szCs w:val="24"/>
              </w:rPr>
            </w:pPr>
            <w:r w:rsidRPr="000F4997">
              <w:rPr>
                <w:b/>
                <w:sz w:val="24"/>
                <w:szCs w:val="24"/>
              </w:rPr>
              <w:t>ĐỀ THI CHỌN HỌC SINH GIỎI CẤP HUYỆN</w:t>
            </w:r>
          </w:p>
          <w:p w:rsidR="00D02ADC" w:rsidRPr="000F4997" w:rsidRDefault="00D02ADC" w:rsidP="006F5435">
            <w:pPr>
              <w:ind w:rightChars="-27" w:right="-76"/>
              <w:jc w:val="center"/>
              <w:rPr>
                <w:b/>
                <w:sz w:val="24"/>
                <w:szCs w:val="24"/>
              </w:rPr>
            </w:pPr>
            <w:r w:rsidRPr="000F4997">
              <w:rPr>
                <w:b/>
                <w:sz w:val="24"/>
                <w:szCs w:val="24"/>
              </w:rPr>
              <w:t>NĂM HỌC 2023 - 2024</w:t>
            </w:r>
          </w:p>
          <w:p w:rsidR="00D02ADC" w:rsidRPr="002B1FC8" w:rsidRDefault="00D02ADC" w:rsidP="006F5435">
            <w:pPr>
              <w:ind w:rightChars="-27" w:right="-76"/>
              <w:jc w:val="center"/>
              <w:rPr>
                <w:b/>
                <w:szCs w:val="24"/>
              </w:rPr>
            </w:pPr>
            <w:r w:rsidRPr="006174D4">
              <w:rPr>
                <w:b/>
                <w:szCs w:val="24"/>
              </w:rPr>
              <w:t>Môn: Tiế</w:t>
            </w:r>
            <w:r>
              <w:rPr>
                <w:b/>
                <w:szCs w:val="24"/>
              </w:rPr>
              <w:t xml:space="preserve">ng Anh </w:t>
            </w:r>
            <w:r w:rsidRPr="002B1FC8">
              <w:rPr>
                <w:b/>
                <w:szCs w:val="24"/>
              </w:rPr>
              <w:t>7</w:t>
            </w:r>
          </w:p>
          <w:p w:rsidR="00D02ADC" w:rsidRDefault="00D02ADC" w:rsidP="006F5435">
            <w:pPr>
              <w:ind w:rightChars="-27" w:right="-76"/>
              <w:jc w:val="center"/>
              <w:rPr>
                <w:i/>
                <w:szCs w:val="24"/>
              </w:rPr>
            </w:pPr>
            <w:r w:rsidRPr="006174D4">
              <w:rPr>
                <w:i/>
                <w:szCs w:val="24"/>
              </w:rPr>
              <w:t>Thời gian làm bài 120 phút</w:t>
            </w:r>
            <w:r>
              <w:rPr>
                <w:i/>
                <w:szCs w:val="24"/>
              </w:rPr>
              <w:t>.</w:t>
            </w:r>
            <w:r w:rsidRPr="006174D4">
              <w:rPr>
                <w:i/>
                <w:szCs w:val="24"/>
              </w:rPr>
              <w:t xml:space="preserve"> </w:t>
            </w:r>
          </w:p>
          <w:p w:rsidR="00D02ADC" w:rsidRPr="000472BF" w:rsidRDefault="00D02ADC" w:rsidP="006F5435">
            <w:pPr>
              <w:ind w:rightChars="-27" w:right="-76"/>
              <w:jc w:val="center"/>
              <w:rPr>
                <w:iCs/>
                <w:szCs w:val="24"/>
              </w:rPr>
            </w:pPr>
            <w:r w:rsidRPr="006174D4">
              <w:rPr>
                <w:iCs/>
                <w:szCs w:val="24"/>
              </w:rPr>
              <w:t xml:space="preserve">Đề thi có </w:t>
            </w:r>
            <w:r>
              <w:rPr>
                <w:b/>
                <w:iCs/>
                <w:szCs w:val="24"/>
              </w:rPr>
              <w:t>08</w:t>
            </w:r>
            <w:r w:rsidRPr="006174D4">
              <w:rPr>
                <w:iCs/>
                <w:szCs w:val="24"/>
              </w:rPr>
              <w:t xml:space="preserve"> trang</w:t>
            </w:r>
            <w:r>
              <w:rPr>
                <w:iCs/>
                <w:szCs w:val="24"/>
              </w:rPr>
              <w:t>.</w:t>
            </w:r>
          </w:p>
        </w:tc>
      </w:tr>
    </w:tbl>
    <w:p w:rsidR="00D02ADC" w:rsidRPr="006174D4" w:rsidRDefault="00D02ADC" w:rsidP="00D02ADC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b/>
          <w:szCs w:val="24"/>
        </w:rPr>
      </w:pPr>
    </w:p>
    <w:p w:rsidR="000B2B7D" w:rsidRPr="00E432DC" w:rsidRDefault="000B2B7D" w:rsidP="00363D7C">
      <w:pPr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</w:rPr>
      </w:pP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 xml:space="preserve">SECTION 1. </w:t>
      </w:r>
      <w:r w:rsidR="00A1630E"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LISTENING</w:t>
      </w:r>
      <w:r w:rsidR="00A1630E" w:rsidRPr="00E432DC">
        <w:rPr>
          <w:rFonts w:eastAsia="Times New Roman" w:cs="Times New Roman"/>
          <w:b/>
          <w:sz w:val="26"/>
          <w:szCs w:val="26"/>
          <w:u w:val="single"/>
        </w:rPr>
        <w:t xml:space="preserve">: </w:t>
      </w:r>
      <w:r w:rsidR="00A1630E" w:rsidRPr="00E432DC">
        <w:rPr>
          <w:rFonts w:eastAsia="Times New Roman" w:cs="Times New Roman"/>
          <w:b/>
          <w:sz w:val="26"/>
          <w:szCs w:val="26"/>
        </w:rPr>
        <w:t>(2,0pts)</w:t>
      </w:r>
    </w:p>
    <w:p w:rsidR="006F1696" w:rsidRPr="00E432DC" w:rsidRDefault="00B5140B" w:rsidP="006F1696">
      <w:pPr>
        <w:jc w:val="both"/>
        <w:rPr>
          <w:b/>
          <w:bCs/>
          <w:i/>
          <w:sz w:val="26"/>
          <w:szCs w:val="26"/>
        </w:rPr>
      </w:pPr>
      <w:r w:rsidRPr="00E432DC">
        <w:rPr>
          <w:b/>
          <w:i/>
          <w:iCs/>
          <w:sz w:val="26"/>
          <w:szCs w:val="26"/>
        </w:rPr>
        <w:t xml:space="preserve">I. </w:t>
      </w:r>
      <w:r w:rsidR="006F1696" w:rsidRPr="00E432DC">
        <w:rPr>
          <w:b/>
          <w:bCs/>
          <w:i/>
          <w:sz w:val="26"/>
          <w:szCs w:val="26"/>
        </w:rPr>
        <w:t xml:space="preserve">Listen Anne asking her friend about going shopping centre. And choose A/ B or C. </w:t>
      </w:r>
    </w:p>
    <w:p w:rsidR="00B5140B" w:rsidRPr="00E432DC" w:rsidRDefault="006F1696" w:rsidP="006F1696">
      <w:pPr>
        <w:jc w:val="both"/>
        <w:rPr>
          <w:b/>
          <w:i/>
          <w:sz w:val="26"/>
          <w:szCs w:val="26"/>
        </w:rPr>
      </w:pPr>
      <w:r w:rsidRPr="00E432DC">
        <w:rPr>
          <w:b/>
          <w:i/>
          <w:sz w:val="26"/>
          <w:szCs w:val="26"/>
        </w:rPr>
        <w:t xml:space="preserve">(1.0 point) 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>1. At the moment the shopping centre sells</w:t>
      </w:r>
    </w:p>
    <w:p w:rsidR="006F1696" w:rsidRPr="00E432DC" w:rsidRDefault="006F1696" w:rsidP="006F1696">
      <w:pPr>
        <w:ind w:firstLine="720"/>
        <w:jc w:val="both"/>
        <w:rPr>
          <w:sz w:val="26"/>
          <w:szCs w:val="26"/>
        </w:rPr>
      </w:pPr>
      <w:r w:rsidRPr="00744091">
        <w:rPr>
          <w:b/>
          <w:sz w:val="26"/>
          <w:szCs w:val="26"/>
        </w:rPr>
        <w:t>A</w:t>
      </w:r>
      <w:r w:rsidRPr="00E432DC">
        <w:rPr>
          <w:sz w:val="26"/>
          <w:szCs w:val="26"/>
        </w:rPr>
        <w:t>. clothes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B</w:t>
      </w:r>
      <w:r w:rsidRPr="00E432DC">
        <w:rPr>
          <w:sz w:val="26"/>
          <w:szCs w:val="26"/>
        </w:rPr>
        <w:t>. books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C</w:t>
      </w:r>
      <w:r w:rsidRPr="00E432DC">
        <w:rPr>
          <w:sz w:val="26"/>
          <w:szCs w:val="26"/>
        </w:rPr>
        <w:t>. food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>2. You can take a coach to the shopping centre on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A</w:t>
      </w:r>
      <w:r w:rsidRPr="00E432DC">
        <w:rPr>
          <w:sz w:val="26"/>
          <w:szCs w:val="26"/>
        </w:rPr>
        <w:t>. Mondays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B.</w:t>
      </w:r>
      <w:r w:rsidRPr="00E432DC">
        <w:rPr>
          <w:sz w:val="26"/>
          <w:szCs w:val="26"/>
        </w:rPr>
        <w:t xml:space="preserve"> Tuesdays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C</w:t>
      </w:r>
      <w:r w:rsidRPr="00E432DC">
        <w:rPr>
          <w:sz w:val="26"/>
          <w:szCs w:val="26"/>
        </w:rPr>
        <w:t>. Saturdays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>3. Anne’s coach ticket will cost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A</w:t>
      </w:r>
      <w:r w:rsidRPr="00E432DC">
        <w:rPr>
          <w:sz w:val="26"/>
          <w:szCs w:val="26"/>
        </w:rPr>
        <w:t>. £ 2.50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B</w:t>
      </w:r>
      <w:r w:rsidRPr="00E432DC">
        <w:rPr>
          <w:sz w:val="26"/>
          <w:szCs w:val="26"/>
        </w:rPr>
        <w:t>. £ 5.60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C</w:t>
      </w:r>
      <w:r w:rsidRPr="00E432DC">
        <w:rPr>
          <w:sz w:val="26"/>
          <w:szCs w:val="26"/>
        </w:rPr>
        <w:t>. £ 5.80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 xml:space="preserve">4. The nearest coach stop to Anne’s house is 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A</w:t>
      </w:r>
      <w:r w:rsidRPr="00E432DC">
        <w:rPr>
          <w:sz w:val="26"/>
          <w:szCs w:val="26"/>
        </w:rPr>
        <w:t>. in the bus station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B</w:t>
      </w:r>
      <w:r w:rsidRPr="00E432DC">
        <w:rPr>
          <w:sz w:val="26"/>
          <w:szCs w:val="26"/>
        </w:rPr>
        <w:t>. in the market square</w:t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C</w:t>
      </w:r>
      <w:r w:rsidRPr="00E432DC">
        <w:rPr>
          <w:sz w:val="26"/>
          <w:szCs w:val="26"/>
        </w:rPr>
        <w:t>. outside the museum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>5. The coach journey takes</w:t>
      </w:r>
    </w:p>
    <w:p w:rsidR="006F1696" w:rsidRPr="00E432DC" w:rsidRDefault="006F1696" w:rsidP="006F1696">
      <w:pPr>
        <w:jc w:val="both"/>
        <w:rPr>
          <w:sz w:val="26"/>
          <w:szCs w:val="26"/>
        </w:rPr>
      </w:pP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A.</w:t>
      </w:r>
      <w:r w:rsidRPr="00E432DC">
        <w:rPr>
          <w:sz w:val="26"/>
          <w:szCs w:val="26"/>
        </w:rPr>
        <w:t xml:space="preserve"> 10 minutes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B</w:t>
      </w:r>
      <w:r w:rsidRPr="00E432DC">
        <w:rPr>
          <w:sz w:val="26"/>
          <w:szCs w:val="26"/>
        </w:rPr>
        <w:t>. 20 minutes</w:t>
      </w:r>
      <w:r w:rsidRPr="00E432DC">
        <w:rPr>
          <w:sz w:val="26"/>
          <w:szCs w:val="26"/>
        </w:rPr>
        <w:tab/>
      </w:r>
      <w:r w:rsidRPr="00E432DC">
        <w:rPr>
          <w:sz w:val="26"/>
          <w:szCs w:val="26"/>
        </w:rPr>
        <w:tab/>
      </w:r>
      <w:r w:rsidRPr="00744091">
        <w:rPr>
          <w:b/>
          <w:sz w:val="26"/>
          <w:szCs w:val="26"/>
        </w:rPr>
        <w:t>C</w:t>
      </w:r>
      <w:r w:rsidRPr="00E432DC">
        <w:rPr>
          <w:sz w:val="26"/>
          <w:szCs w:val="26"/>
        </w:rPr>
        <w:t>. 40 minutes</w:t>
      </w:r>
    </w:p>
    <w:p w:rsidR="00C75E96" w:rsidRPr="00E432DC" w:rsidRDefault="006F1696" w:rsidP="006F1696">
      <w:pPr>
        <w:jc w:val="both"/>
        <w:rPr>
          <w:b/>
          <w:i/>
          <w:szCs w:val="26"/>
        </w:rPr>
      </w:pPr>
      <w:r w:rsidRPr="00E432DC">
        <w:rPr>
          <w:b/>
          <w:i/>
          <w:sz w:val="26"/>
          <w:szCs w:val="26"/>
        </w:rPr>
        <w:t>II. You will hear Susanna leaving her phone for her mother. Listen and complete questions. (1.0 point)</w:t>
      </w:r>
    </w:p>
    <w:p w:rsidR="006F1696" w:rsidRPr="00E432DC" w:rsidRDefault="006F1696" w:rsidP="002424CB">
      <w:pPr>
        <w:jc w:val="both"/>
        <w:rPr>
          <w:b/>
          <w:i/>
          <w:sz w:val="12"/>
          <w:szCs w:val="26"/>
        </w:rPr>
      </w:pPr>
    </w:p>
    <w:tbl>
      <w:tblPr>
        <w:tblW w:w="0" w:type="auto"/>
        <w:tblInd w:w="138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1696" w:rsidRPr="00E432DC" w:rsidTr="00333265">
        <w:tc>
          <w:tcPr>
            <w:tcW w:w="6804" w:type="dxa"/>
          </w:tcPr>
          <w:p w:rsidR="006F1696" w:rsidRPr="00E432DC" w:rsidRDefault="006F1696" w:rsidP="00333265">
            <w:pPr>
              <w:spacing w:before="120" w:after="120" w:line="360" w:lineRule="auto"/>
              <w:jc w:val="center"/>
              <w:rPr>
                <w:b/>
                <w:sz w:val="26"/>
                <w:szCs w:val="26"/>
                <w:shd w:val="clear" w:color="auto" w:fill="FFFFFF"/>
              </w:rPr>
            </w:pPr>
            <w:r w:rsidRPr="00E432DC">
              <w:rPr>
                <w:b/>
                <w:sz w:val="26"/>
                <w:szCs w:val="26"/>
                <w:shd w:val="clear" w:color="auto" w:fill="FFFFFF"/>
              </w:rPr>
              <w:t>Message</w:t>
            </w:r>
          </w:p>
          <w:p w:rsidR="006F1696" w:rsidRPr="00E432DC" w:rsidRDefault="00FF071A" w:rsidP="00333265">
            <w:pPr>
              <w:spacing w:before="120" w:after="120" w:line="360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2015490</wp:posOffset>
                      </wp:positionH>
                      <wp:positionV relativeFrom="paragraph">
                        <wp:posOffset>334645</wp:posOffset>
                      </wp:positionV>
                      <wp:extent cx="1906270" cy="204470"/>
                      <wp:effectExtent l="13335" t="11430" r="13970" b="12700"/>
                      <wp:wrapNone/>
                      <wp:docPr id="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8105A0" id="Rectangle 15" o:spid="_x0000_s1026" style="position:absolute;margin-left:158.7pt;margin-top:26.35pt;width:150.1pt;height:16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"/>
                  </w:pict>
                </mc:Fallback>
              </mc:AlternateContent>
            </w:r>
            <w:r w:rsidR="006F1696" w:rsidRPr="00E432DC">
              <w:rPr>
                <w:sz w:val="26"/>
                <w:szCs w:val="26"/>
                <w:shd w:val="clear" w:color="auto" w:fill="FFFFFF"/>
              </w:rPr>
              <w:t xml:space="preserve">     From: </w:t>
            </w:r>
            <w:r w:rsidR="006F1696" w:rsidRPr="00E432DC">
              <w:rPr>
                <w:b/>
                <w:sz w:val="26"/>
                <w:szCs w:val="26"/>
                <w:shd w:val="clear" w:color="auto" w:fill="FFFFFF"/>
              </w:rPr>
              <w:t>Susanna</w:t>
            </w:r>
          </w:p>
          <w:p w:rsidR="006F1696" w:rsidRPr="00E432DC" w:rsidRDefault="00FF071A" w:rsidP="00333265">
            <w:pPr>
              <w:spacing w:before="120" w:after="120" w:line="360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314325</wp:posOffset>
                      </wp:positionV>
                      <wp:extent cx="1906270" cy="204470"/>
                      <wp:effectExtent l="5080" t="9525" r="12700" b="5080"/>
                      <wp:wrapNone/>
                      <wp:docPr id="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9880D" id="Rectangle 16" o:spid="_x0000_s1026" style="position:absolute;margin-left:158.8pt;margin-top:24.75pt;width:150.1pt;height:1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"/>
                  </w:pict>
                </mc:Fallback>
              </mc:AlternateContent>
            </w:r>
            <w:r w:rsidR="006F1696" w:rsidRPr="00E432DC">
              <w:rPr>
                <w:sz w:val="26"/>
                <w:szCs w:val="26"/>
                <w:shd w:val="clear" w:color="auto" w:fill="FFFFFF"/>
              </w:rPr>
              <w:t xml:space="preserve">     Buy:                                1.</w:t>
            </w:r>
          </w:p>
          <w:p w:rsidR="006F1696" w:rsidRPr="00E432DC" w:rsidRDefault="00FF071A" w:rsidP="00333265">
            <w:pPr>
              <w:spacing w:before="120" w:after="120" w:line="360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2016760</wp:posOffset>
                      </wp:positionH>
                      <wp:positionV relativeFrom="paragraph">
                        <wp:posOffset>325120</wp:posOffset>
                      </wp:positionV>
                      <wp:extent cx="1906270" cy="204470"/>
                      <wp:effectExtent l="5080" t="9525" r="12700" b="5080"/>
                      <wp:wrapNone/>
                      <wp:docPr id="3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BECF42" id="Rectangle 17" o:spid="_x0000_s1026" style="position:absolute;margin-left:158.8pt;margin-top:25.6pt;width:150.1pt;height:16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"/>
                  </w:pict>
                </mc:Fallback>
              </mc:AlternateContent>
            </w:r>
            <w:r w:rsidR="006F1696" w:rsidRPr="00E432DC">
              <w:rPr>
                <w:sz w:val="26"/>
                <w:szCs w:val="26"/>
                <w:shd w:val="clear" w:color="auto" w:fill="FFFFFF"/>
              </w:rPr>
              <w:t xml:space="preserve">     Name of shop:                2.</w:t>
            </w:r>
          </w:p>
          <w:p w:rsidR="006F1696" w:rsidRPr="00E432DC" w:rsidRDefault="00FF071A" w:rsidP="00333265">
            <w:pPr>
              <w:spacing w:before="120" w:after="120" w:line="360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319405</wp:posOffset>
                      </wp:positionV>
                      <wp:extent cx="1906270" cy="204470"/>
                      <wp:effectExtent l="8255" t="12700" r="9525" b="11430"/>
                      <wp:wrapNone/>
                      <wp:docPr id="2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D6434" id="Rectangle 18" o:spid="_x0000_s1026" style="position:absolute;margin-left:158.3pt;margin-top:25.15pt;width:150.1pt;height:1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"/>
                  </w:pict>
                </mc:Fallback>
              </mc:AlternateContent>
            </w:r>
            <w:r w:rsidR="006F1696" w:rsidRPr="00E432DC">
              <w:rPr>
                <w:sz w:val="26"/>
                <w:szCs w:val="26"/>
                <w:shd w:val="clear" w:color="auto" w:fill="FFFFFF"/>
              </w:rPr>
              <w:t xml:space="preserve">     In High Street, next to:   3.</w:t>
            </w:r>
          </w:p>
          <w:p w:rsidR="006F1696" w:rsidRPr="00E432DC" w:rsidRDefault="00FF071A" w:rsidP="00333265">
            <w:pPr>
              <w:spacing w:before="120" w:after="120" w:line="360" w:lineRule="auto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336550</wp:posOffset>
                      </wp:positionV>
                      <wp:extent cx="1906270" cy="204470"/>
                      <wp:effectExtent l="8255" t="9525" r="9525" b="5080"/>
                      <wp:wrapNone/>
                      <wp:docPr id="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863A97" id="Rectangle 19" o:spid="_x0000_s1026" style="position:absolute;margin-left:158.3pt;margin-top:26.5pt;width:150.1pt;height:16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"/>
                  </w:pict>
                </mc:Fallback>
              </mc:AlternateContent>
            </w:r>
            <w:r w:rsidR="006F1696" w:rsidRPr="00E432DC">
              <w:rPr>
                <w:sz w:val="26"/>
                <w:szCs w:val="26"/>
                <w:shd w:val="clear" w:color="auto" w:fill="FFFFFF"/>
              </w:rPr>
              <w:t xml:space="preserve">     Size:                                4.</w:t>
            </w:r>
          </w:p>
          <w:p w:rsidR="006F1696" w:rsidRPr="00E432DC" w:rsidRDefault="006F1696" w:rsidP="00333265">
            <w:pPr>
              <w:spacing w:before="120" w:after="120" w:line="360" w:lineRule="auto"/>
              <w:rPr>
                <w:sz w:val="26"/>
                <w:szCs w:val="26"/>
                <w:shd w:val="clear" w:color="auto" w:fill="FFFFFF"/>
              </w:rPr>
            </w:pPr>
            <w:r w:rsidRPr="00E432DC">
              <w:rPr>
                <w:sz w:val="26"/>
                <w:szCs w:val="26"/>
                <w:shd w:val="clear" w:color="auto" w:fill="FFFFFF"/>
              </w:rPr>
              <w:t xml:space="preserve">     Price:                              5.</w:t>
            </w:r>
          </w:p>
        </w:tc>
      </w:tr>
    </w:tbl>
    <w:p w:rsidR="004754AC" w:rsidRPr="00E432DC" w:rsidRDefault="004754AC" w:rsidP="00363D7C">
      <w:pPr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 xml:space="preserve">SECTION </w:t>
      </w:r>
      <w:r w:rsidR="000B2B7D"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2</w:t>
      </w: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. PHONETICS:</w:t>
      </w:r>
    </w:p>
    <w:p w:rsidR="002A6349" w:rsidRPr="00E432DC" w:rsidRDefault="004328D5" w:rsidP="00363D7C">
      <w:pPr>
        <w:spacing w:line="240" w:lineRule="auto"/>
        <w:jc w:val="both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II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>I. Choose the word whose underlined part is pronounced differently from the rest in each group. (</w:t>
      </w:r>
      <w:r w:rsidR="000B2B7D" w:rsidRPr="00E432DC">
        <w:rPr>
          <w:rFonts w:eastAsia="Times New Roman" w:cs="Times New Roman"/>
          <w:b/>
          <w:i/>
          <w:sz w:val="26"/>
          <w:szCs w:val="26"/>
          <w:lang w:val="en-US"/>
        </w:rPr>
        <w:t>0,6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 xml:space="preserve"> pt) </w:t>
      </w:r>
    </w:p>
    <w:tbl>
      <w:tblPr>
        <w:tblW w:w="10381" w:type="dxa"/>
        <w:tblLayout w:type="fixed"/>
        <w:tblLook w:val="0000" w:firstRow="0" w:lastRow="0" w:firstColumn="0" w:lastColumn="0" w:noHBand="0" w:noVBand="0"/>
      </w:tblPr>
      <w:tblGrid>
        <w:gridCol w:w="2595"/>
        <w:gridCol w:w="2595"/>
        <w:gridCol w:w="2595"/>
        <w:gridCol w:w="2596"/>
      </w:tblGrid>
      <w:tr w:rsidR="009A0C0C" w:rsidRPr="00E432DC" w:rsidTr="00400888">
        <w:trPr>
          <w:trHeight w:val="364"/>
        </w:trPr>
        <w:tc>
          <w:tcPr>
            <w:tcW w:w="2595" w:type="dxa"/>
          </w:tcPr>
          <w:p w:rsidR="002A6349" w:rsidRPr="00E432DC" w:rsidRDefault="002A6349" w:rsidP="00F93460">
            <w:pPr>
              <w:spacing w:line="240" w:lineRule="auto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E432DC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1</w:t>
            </w: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Pr="00E432DC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A</w:t>
            </w: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.</w:t>
            </w:r>
            <w:r w:rsidR="009A0C0C" w:rsidRPr="00E432DC">
              <w:rPr>
                <w:rFonts w:cs="Times New Roman"/>
                <w:sz w:val="26"/>
                <w:szCs w:val="26"/>
              </w:rPr>
              <w:t xml:space="preserve"> st</w:t>
            </w:r>
            <w:r w:rsidR="009A0C0C" w:rsidRPr="00E432DC">
              <w:rPr>
                <w:rFonts w:cs="Times New Roman"/>
                <w:b/>
                <w:bCs/>
                <w:sz w:val="26"/>
                <w:szCs w:val="26"/>
                <w:u w:val="single"/>
              </w:rPr>
              <w:t>a</w:t>
            </w:r>
            <w:r w:rsidR="009A0C0C" w:rsidRPr="00E432DC">
              <w:rPr>
                <w:rFonts w:cs="Times New Roman"/>
                <w:sz w:val="26"/>
                <w:szCs w:val="26"/>
              </w:rPr>
              <w:t>rt</w:t>
            </w: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</w:t>
            </w:r>
            <w:r w:rsidR="00F93460" w:rsidRPr="00E432DC">
              <w:rPr>
                <w:rFonts w:eastAsia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95" w:type="dxa"/>
          </w:tcPr>
          <w:p w:rsidR="002A6349" w:rsidRPr="00744091" w:rsidRDefault="002A6349" w:rsidP="00F93460">
            <w:pPr>
              <w:spacing w:line="240" w:lineRule="auto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B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F93460" w:rsidRPr="0074409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9A0C0C" w:rsidRPr="00744091">
              <w:rPr>
                <w:rFonts w:cs="Times New Roman"/>
                <w:b/>
                <w:bCs/>
                <w:sz w:val="26"/>
                <w:szCs w:val="26"/>
                <w:u w:val="single"/>
              </w:rPr>
              <w:t>a</w:t>
            </w:r>
            <w:r w:rsidR="009A0C0C" w:rsidRPr="00744091">
              <w:rPr>
                <w:rFonts w:cs="Times New Roman"/>
                <w:sz w:val="26"/>
                <w:szCs w:val="26"/>
              </w:rPr>
              <w:t>rgue</w:t>
            </w:r>
          </w:p>
        </w:tc>
        <w:tc>
          <w:tcPr>
            <w:tcW w:w="2595" w:type="dxa"/>
          </w:tcPr>
          <w:p w:rsidR="002A6349" w:rsidRPr="00744091" w:rsidRDefault="002A6349" w:rsidP="009A0C0C">
            <w:pPr>
              <w:spacing w:line="240" w:lineRule="auto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C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9A0C0C" w:rsidRPr="00744091">
              <w:rPr>
                <w:rFonts w:cs="Times New Roman"/>
                <w:sz w:val="26"/>
                <w:szCs w:val="26"/>
                <w:lang w:val="en-US"/>
              </w:rPr>
              <w:t>s</w:t>
            </w:r>
            <w:r w:rsidR="009A0C0C" w:rsidRPr="00744091">
              <w:rPr>
                <w:rFonts w:cs="Times New Roman"/>
                <w:sz w:val="26"/>
                <w:szCs w:val="26"/>
              </w:rPr>
              <w:t>ug</w:t>
            </w:r>
            <w:r w:rsidR="009A0C0C" w:rsidRPr="00744091">
              <w:rPr>
                <w:rFonts w:cs="Times New Roman"/>
                <w:b/>
                <w:bCs/>
                <w:sz w:val="26"/>
                <w:szCs w:val="26"/>
                <w:u w:val="single"/>
              </w:rPr>
              <w:t>a</w:t>
            </w:r>
            <w:r w:rsidR="009A0C0C" w:rsidRPr="00744091">
              <w:rPr>
                <w:rFonts w:cs="Times New Roman"/>
                <w:sz w:val="26"/>
                <w:szCs w:val="26"/>
              </w:rPr>
              <w:t>r</w:t>
            </w:r>
            <w:r w:rsidR="00F93460" w:rsidRPr="00744091">
              <w:rPr>
                <w:rFonts w:eastAsia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96" w:type="dxa"/>
          </w:tcPr>
          <w:p w:rsidR="002A6349" w:rsidRPr="00744091" w:rsidRDefault="002A6349" w:rsidP="00F93460">
            <w:pPr>
              <w:spacing w:line="240" w:lineRule="auto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D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>.</w:t>
            </w:r>
            <w:r w:rsidR="009A0C0C" w:rsidRPr="00744091">
              <w:rPr>
                <w:rFonts w:cs="Times New Roman"/>
                <w:sz w:val="26"/>
                <w:szCs w:val="26"/>
              </w:rPr>
              <w:t xml:space="preserve"> p</w:t>
            </w:r>
            <w:r w:rsidR="009A0C0C" w:rsidRPr="00744091">
              <w:rPr>
                <w:rFonts w:cs="Times New Roman"/>
                <w:b/>
                <w:bCs/>
                <w:sz w:val="26"/>
                <w:szCs w:val="26"/>
                <w:u w:val="single"/>
              </w:rPr>
              <w:t>a</w:t>
            </w:r>
            <w:r w:rsidR="009A0C0C" w:rsidRPr="00744091">
              <w:rPr>
                <w:rFonts w:cs="Times New Roman"/>
                <w:sz w:val="26"/>
                <w:szCs w:val="26"/>
              </w:rPr>
              <w:t>rty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</w:t>
            </w:r>
            <w:r w:rsidR="00F93460" w:rsidRPr="00744091">
              <w:rPr>
                <w:rFonts w:eastAsia="Times New Roman" w:cs="Times New Roman"/>
                <w:sz w:val="26"/>
                <w:szCs w:val="26"/>
                <w:u w:val="single"/>
              </w:rPr>
              <w:t xml:space="preserve"> </w:t>
            </w:r>
          </w:p>
        </w:tc>
      </w:tr>
      <w:tr w:rsidR="009A0C0C" w:rsidRPr="00E432DC" w:rsidTr="00400888">
        <w:trPr>
          <w:trHeight w:val="354"/>
        </w:trPr>
        <w:tc>
          <w:tcPr>
            <w:tcW w:w="2595" w:type="dxa"/>
          </w:tcPr>
          <w:p w:rsidR="002A6349" w:rsidRPr="00744091" w:rsidRDefault="002A6349" w:rsidP="00744091">
            <w:pPr>
              <w:spacing w:line="240" w:lineRule="auto"/>
              <w:rPr>
                <w:rFonts w:cs="Times New Roman"/>
                <w:bCs/>
                <w:sz w:val="26"/>
                <w:szCs w:val="26"/>
              </w:rPr>
            </w:pPr>
            <w:r w:rsidRPr="00E432DC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2</w:t>
            </w: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Pr="00E432DC">
              <w:rPr>
                <w:rFonts w:cs="Times New Roman"/>
                <w:b/>
                <w:bCs/>
                <w:sz w:val="26"/>
                <w:szCs w:val="26"/>
              </w:rPr>
              <w:t>A</w:t>
            </w:r>
            <w:r w:rsidRPr="00E432DC">
              <w:rPr>
                <w:rFonts w:cs="Times New Roman"/>
                <w:bCs/>
                <w:sz w:val="26"/>
                <w:szCs w:val="26"/>
              </w:rPr>
              <w:t>.</w:t>
            </w:r>
            <w:r w:rsidR="007A10E9" w:rsidRPr="00E432DC">
              <w:rPr>
                <w:rFonts w:cs="Times New Roman"/>
                <w:bCs/>
                <w:sz w:val="26"/>
                <w:szCs w:val="26"/>
                <w:lang w:val="en-US"/>
              </w:rPr>
              <w:t>expo</w:t>
            </w:r>
            <w:r w:rsidR="007A10E9" w:rsidRPr="00C60FC6">
              <w:rPr>
                <w:rFonts w:cs="Times New Roman"/>
                <w:b/>
                <w:bCs/>
                <w:sz w:val="26"/>
                <w:szCs w:val="26"/>
                <w:u w:val="single"/>
                <w:lang w:val="en-US"/>
              </w:rPr>
              <w:t>sure</w:t>
            </w:r>
            <w:r w:rsidRPr="002424CB">
              <w:rPr>
                <w:rFonts w:cs="Times New Roman"/>
                <w:bCs/>
                <w:sz w:val="26"/>
                <w:szCs w:val="26"/>
              </w:rPr>
              <w:t xml:space="preserve"> </w:t>
            </w:r>
            <w:r w:rsidR="00F93460" w:rsidRPr="00E432DC">
              <w:rPr>
                <w:rFonts w:cs="Times New Roman"/>
                <w:bCs/>
                <w:sz w:val="26"/>
                <w:szCs w:val="26"/>
              </w:rPr>
              <w:t xml:space="preserve"> </w:t>
            </w:r>
            <w:r w:rsidR="00744091">
              <w:rPr>
                <w:rFonts w:ascii="Arial" w:hAnsi="Arial" w:cs="Arial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335A58" w:rsidRPr="00E432D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E432DC">
              <w:rPr>
                <w:rFonts w:cs="Times New Roman"/>
                <w:bCs/>
                <w:sz w:val="26"/>
                <w:szCs w:val="26"/>
              </w:rPr>
              <w:t xml:space="preserve">          </w:t>
            </w:r>
          </w:p>
        </w:tc>
        <w:tc>
          <w:tcPr>
            <w:tcW w:w="2595" w:type="dxa"/>
          </w:tcPr>
          <w:p w:rsidR="002A6349" w:rsidRPr="00744091" w:rsidRDefault="002A6349" w:rsidP="00744091">
            <w:pPr>
              <w:spacing w:line="240" w:lineRule="auto"/>
              <w:rPr>
                <w:rFonts w:eastAsia="Times New Roman" w:cs="Times New Roman"/>
                <w:sz w:val="26"/>
                <w:szCs w:val="26"/>
                <w:u w:val="single"/>
                <w:lang w:val="en-US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B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>.</w:t>
            </w:r>
            <w:r w:rsidR="00335A58"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</w:t>
            </w:r>
            <w:r w:rsidR="007A10E9" w:rsidRPr="00744091">
              <w:rPr>
                <w:rFonts w:eastAsia="Times New Roman" w:cs="Times New Roman"/>
                <w:sz w:val="26"/>
                <w:szCs w:val="26"/>
                <w:lang w:val="en-US"/>
              </w:rPr>
              <w:t>en</w:t>
            </w:r>
            <w:r w:rsidR="007A10E9" w:rsidRPr="00C60FC6">
              <w:rPr>
                <w:rFonts w:eastAsia="Times New Roman" w:cs="Times New Roman"/>
                <w:b/>
                <w:sz w:val="26"/>
                <w:szCs w:val="26"/>
                <w:u w:val="single"/>
                <w:lang w:val="en-US"/>
              </w:rPr>
              <w:t>sure</w:t>
            </w:r>
          </w:p>
        </w:tc>
        <w:tc>
          <w:tcPr>
            <w:tcW w:w="2595" w:type="dxa"/>
          </w:tcPr>
          <w:p w:rsidR="00335A58" w:rsidRPr="00744091" w:rsidRDefault="002A6349" w:rsidP="00744091">
            <w:pPr>
              <w:spacing w:line="240" w:lineRule="auto"/>
              <w:rPr>
                <w:rFonts w:cs="Times New Roman"/>
                <w:bCs/>
                <w:sz w:val="26"/>
                <w:szCs w:val="26"/>
                <w:u w:val="single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C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7A10E9" w:rsidRPr="00744091">
              <w:rPr>
                <w:rFonts w:eastAsia="Times New Roman" w:cs="Times New Roman"/>
                <w:sz w:val="26"/>
                <w:szCs w:val="26"/>
                <w:lang w:val="en-US"/>
              </w:rPr>
              <w:t>trea</w:t>
            </w:r>
            <w:r w:rsidR="007A10E9" w:rsidRPr="00C60FC6">
              <w:rPr>
                <w:rFonts w:eastAsia="Times New Roman" w:cs="Times New Roman"/>
                <w:b/>
                <w:sz w:val="26"/>
                <w:szCs w:val="26"/>
                <w:u w:val="single"/>
                <w:lang w:val="en-US"/>
              </w:rPr>
              <w:t>sure</w:t>
            </w:r>
          </w:p>
        </w:tc>
        <w:tc>
          <w:tcPr>
            <w:tcW w:w="2596" w:type="dxa"/>
          </w:tcPr>
          <w:p w:rsidR="00335A58" w:rsidRPr="00744091" w:rsidRDefault="002A6349" w:rsidP="00744091">
            <w:pPr>
              <w:spacing w:line="240" w:lineRule="auto"/>
              <w:rPr>
                <w:rFonts w:eastAsia="Times New Roman" w:cs="Times New Roman"/>
                <w:sz w:val="26"/>
                <w:szCs w:val="26"/>
                <w:u w:val="single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D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7A10E9" w:rsidRPr="00744091">
              <w:rPr>
                <w:rFonts w:eastAsia="Times New Roman" w:cs="Times New Roman"/>
                <w:sz w:val="26"/>
                <w:szCs w:val="26"/>
                <w:lang w:val="en-US"/>
              </w:rPr>
              <w:t>clo</w:t>
            </w:r>
            <w:r w:rsidR="007A10E9" w:rsidRPr="00C60FC6">
              <w:rPr>
                <w:rFonts w:eastAsia="Times New Roman" w:cs="Times New Roman"/>
                <w:b/>
                <w:sz w:val="26"/>
                <w:szCs w:val="26"/>
                <w:u w:val="single"/>
                <w:lang w:val="en-US"/>
              </w:rPr>
              <w:t>sure</w:t>
            </w:r>
            <w:r w:rsidR="00F93460" w:rsidRPr="00C60FC6">
              <w:rPr>
                <w:rFonts w:eastAsia="Times New Roman" w:cs="Times New Roman"/>
                <w:b/>
                <w:sz w:val="26"/>
                <w:szCs w:val="26"/>
                <w:u w:val="single"/>
              </w:rPr>
              <w:t xml:space="preserve"> </w:t>
            </w:r>
          </w:p>
        </w:tc>
      </w:tr>
      <w:tr w:rsidR="009A0C0C" w:rsidRPr="00E432DC" w:rsidTr="00400888">
        <w:trPr>
          <w:trHeight w:val="364"/>
        </w:trPr>
        <w:tc>
          <w:tcPr>
            <w:tcW w:w="2595" w:type="dxa"/>
          </w:tcPr>
          <w:p w:rsidR="002A6349" w:rsidRPr="00E432DC" w:rsidRDefault="00632092" w:rsidP="006F1696">
            <w:pPr>
              <w:spacing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3</w:t>
            </w:r>
            <w:r w:rsidR="002A6349" w:rsidRPr="00E432DC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2A6349" w:rsidRPr="00E432DC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A</w:t>
            </w:r>
            <w:r w:rsidR="002A6349" w:rsidRPr="00E432DC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9A0C0C" w:rsidRPr="00E432DC">
              <w:rPr>
                <w:rFonts w:cs="Times New Roman"/>
                <w:sz w:val="26"/>
                <w:szCs w:val="26"/>
              </w:rPr>
              <w:t>nak</w:t>
            </w:r>
            <w:r w:rsidR="009A0C0C" w:rsidRPr="00E432DC">
              <w:rPr>
                <w:rFonts w:cs="Times New Roman"/>
                <w:b/>
                <w:sz w:val="26"/>
                <w:szCs w:val="26"/>
                <w:u w:val="single"/>
              </w:rPr>
              <w:t>ed</w:t>
            </w:r>
            <w:r w:rsidR="00F93460" w:rsidRPr="00E432DC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95" w:type="dxa"/>
          </w:tcPr>
          <w:p w:rsidR="002A6349" w:rsidRPr="00744091" w:rsidRDefault="002A6349" w:rsidP="006F1696">
            <w:pPr>
              <w:spacing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B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>.</w:t>
            </w:r>
            <w:r w:rsidR="009A0C0C" w:rsidRPr="00744091">
              <w:rPr>
                <w:rFonts w:cs="Times New Roman"/>
                <w:sz w:val="26"/>
                <w:szCs w:val="26"/>
              </w:rPr>
              <w:t xml:space="preserve"> intend</w:t>
            </w:r>
            <w:r w:rsidR="009A0C0C" w:rsidRPr="00744091">
              <w:rPr>
                <w:rFonts w:cs="Times New Roman"/>
                <w:b/>
                <w:sz w:val="26"/>
                <w:szCs w:val="26"/>
                <w:u w:val="single"/>
              </w:rPr>
              <w:t>ed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 </w:t>
            </w:r>
            <w:r w:rsidR="00F93460" w:rsidRPr="0074409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DF2D57" w:rsidRPr="00744091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95" w:type="dxa"/>
          </w:tcPr>
          <w:p w:rsidR="002A6349" w:rsidRPr="00744091" w:rsidRDefault="002A6349" w:rsidP="00B55527">
            <w:pPr>
              <w:spacing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C</w:t>
            </w:r>
            <w:r w:rsidR="00432CE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432CE1">
              <w:rPr>
                <w:rFonts w:cs="Times New Roman"/>
                <w:sz w:val="26"/>
                <w:szCs w:val="26"/>
                <w:lang w:val="en-US"/>
              </w:rPr>
              <w:t>belov</w:t>
            </w:r>
            <w:r w:rsidR="009A0C0C" w:rsidRPr="00744091">
              <w:rPr>
                <w:rFonts w:cs="Times New Roman"/>
                <w:b/>
                <w:sz w:val="26"/>
                <w:szCs w:val="26"/>
                <w:u w:val="single"/>
              </w:rPr>
              <w:t>ed</w:t>
            </w:r>
            <w:r w:rsidR="009A0C0C" w:rsidRPr="00744091">
              <w:rPr>
                <w:rFonts w:cs="Times New Roman"/>
                <w:sz w:val="26"/>
                <w:szCs w:val="26"/>
              </w:rPr>
              <w:tab/>
            </w:r>
            <w:r w:rsidR="00F93460" w:rsidRPr="00744091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96" w:type="dxa"/>
          </w:tcPr>
          <w:p w:rsidR="002A6349" w:rsidRPr="00744091" w:rsidRDefault="002A6349" w:rsidP="006F1696">
            <w:pPr>
              <w:spacing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744091">
              <w:rPr>
                <w:rFonts w:eastAsia="Times New Roman" w:cs="Times New Roman"/>
                <w:b/>
                <w:sz w:val="26"/>
                <w:szCs w:val="26"/>
                <w:lang w:val="en-US"/>
              </w:rPr>
              <w:t>D</w:t>
            </w:r>
            <w:r w:rsidRPr="00744091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. </w:t>
            </w:r>
            <w:r w:rsidR="009A0C0C" w:rsidRPr="00744091">
              <w:rPr>
                <w:rFonts w:cs="Times New Roman"/>
                <w:sz w:val="26"/>
                <w:szCs w:val="26"/>
                <w:lang w:val="en-US"/>
              </w:rPr>
              <w:t>p</w:t>
            </w:r>
            <w:r w:rsidR="009A0C0C" w:rsidRPr="00744091">
              <w:rPr>
                <w:rFonts w:cs="Times New Roman"/>
                <w:sz w:val="26"/>
                <w:szCs w:val="26"/>
              </w:rPr>
              <w:t>lough</w:t>
            </w:r>
            <w:r w:rsidR="009A0C0C" w:rsidRPr="00744091">
              <w:rPr>
                <w:rFonts w:cs="Times New Roman"/>
                <w:b/>
                <w:sz w:val="26"/>
                <w:szCs w:val="26"/>
                <w:u w:val="single"/>
              </w:rPr>
              <w:t>ed</w:t>
            </w:r>
            <w:r w:rsidR="00F93460" w:rsidRPr="00744091">
              <w:rPr>
                <w:rFonts w:cs="Times New Roman"/>
                <w:sz w:val="26"/>
                <w:szCs w:val="26"/>
              </w:rPr>
              <w:t xml:space="preserve"> </w:t>
            </w:r>
            <w:r w:rsidR="009A0C0C" w:rsidRPr="00744091">
              <w:rPr>
                <w:rFonts w:cs="Times New Roman"/>
                <w:sz w:val="26"/>
                <w:szCs w:val="26"/>
                <w:lang w:val="en-US"/>
              </w:rPr>
              <w:t xml:space="preserve">   </w:t>
            </w:r>
          </w:p>
        </w:tc>
      </w:tr>
    </w:tbl>
    <w:p w:rsidR="00A1630E" w:rsidRPr="00E432DC" w:rsidRDefault="004754AC" w:rsidP="00363D7C">
      <w:pPr>
        <w:spacing w:line="240" w:lineRule="auto"/>
        <w:jc w:val="both"/>
        <w:rPr>
          <w:rFonts w:eastAsia="Times New Roman" w:cs="Times New Roman"/>
          <w:b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I</w:t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V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. Choose the word that has the stress pattern different from that of the other words.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 xml:space="preserve"> </w:t>
      </w:r>
    </w:p>
    <w:p w:rsidR="004754AC" w:rsidRPr="00E432DC" w:rsidRDefault="004754AC" w:rsidP="00363D7C">
      <w:pPr>
        <w:spacing w:line="240" w:lineRule="auto"/>
        <w:jc w:val="both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(</w:t>
      </w:r>
      <w:r w:rsidR="00114196" w:rsidRPr="00E432DC">
        <w:rPr>
          <w:rFonts w:eastAsia="Times New Roman" w:cs="Times New Roman"/>
          <w:b/>
          <w:i/>
          <w:sz w:val="26"/>
          <w:szCs w:val="26"/>
          <w:lang w:val="en-US"/>
        </w:rPr>
        <w:t>0,4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 xml:space="preserve"> pt)</w:t>
      </w:r>
    </w:p>
    <w:p w:rsidR="004754AC" w:rsidRPr="00744091" w:rsidRDefault="004754AC" w:rsidP="00363D7C">
      <w:pPr>
        <w:spacing w:line="240" w:lineRule="auto"/>
        <w:rPr>
          <w:rFonts w:eastAsia="Times New Roman" w:cs="Times New Roman"/>
          <w:sz w:val="26"/>
          <w:szCs w:val="26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1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. 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A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9A0C0C" w:rsidRPr="00E432DC">
        <w:rPr>
          <w:rFonts w:cs="Times New Roman"/>
          <w:sz w:val="26"/>
          <w:szCs w:val="26"/>
          <w:lang w:val="en-US"/>
        </w:rPr>
        <w:t>o</w:t>
      </w:r>
      <w:r w:rsidR="009A0C0C" w:rsidRPr="00E432DC">
        <w:rPr>
          <w:rFonts w:cs="Times New Roman"/>
          <w:sz w:val="26"/>
          <w:szCs w:val="26"/>
        </w:rPr>
        <w:t>verseas</w:t>
      </w:r>
      <w:r w:rsidR="00F93460" w:rsidRPr="00E432DC">
        <w:rPr>
          <w:rFonts w:eastAsia="Times New Roman" w:cs="Times New Roman"/>
          <w:sz w:val="26"/>
          <w:szCs w:val="26"/>
        </w:rPr>
        <w:t xml:space="preserve"> </w:t>
      </w:r>
      <w:r w:rsidRPr="00E432DC">
        <w:rPr>
          <w:rFonts w:eastAsia="Times New Roman" w:cs="Times New Roman"/>
          <w:sz w:val="26"/>
          <w:szCs w:val="26"/>
          <w:lang w:val="en-US"/>
        </w:rPr>
        <w:tab/>
      </w:r>
      <w:r w:rsidRPr="00E432DC">
        <w:rPr>
          <w:rFonts w:eastAsia="Times New Roman" w:cs="Times New Roman"/>
          <w:sz w:val="26"/>
          <w:szCs w:val="26"/>
          <w:lang w:val="en-US"/>
        </w:rPr>
        <w:tab/>
      </w:r>
      <w:r w:rsidRPr="00E432DC">
        <w:rPr>
          <w:rFonts w:eastAsia="Times New Roman" w:cs="Times New Roman"/>
          <w:b/>
          <w:sz w:val="26"/>
          <w:szCs w:val="26"/>
          <w:lang w:val="en-US"/>
        </w:rPr>
        <w:t>B</w:t>
      </w:r>
      <w:r w:rsidRPr="00744091">
        <w:rPr>
          <w:rFonts w:eastAsia="Times New Roman" w:cs="Times New Roman"/>
          <w:sz w:val="26"/>
          <w:szCs w:val="26"/>
          <w:lang w:val="en-US"/>
        </w:rPr>
        <w:t>.</w:t>
      </w:r>
      <w:r w:rsidR="00744091" w:rsidRPr="00744091">
        <w:rPr>
          <w:rFonts w:cs="Times New Roman"/>
          <w:sz w:val="26"/>
          <w:szCs w:val="26"/>
          <w:lang w:val="en-US"/>
        </w:rPr>
        <w:t xml:space="preserve"> </w:t>
      </w:r>
      <w:r w:rsidR="00263B8B" w:rsidRPr="00744091">
        <w:rPr>
          <w:rFonts w:cs="Times New Roman"/>
          <w:sz w:val="26"/>
          <w:szCs w:val="26"/>
        </w:rPr>
        <w:t>musical</w:t>
      </w:r>
      <w:r w:rsidR="00263B8B" w:rsidRPr="00744091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263B8B" w:rsidRPr="00744091">
        <w:rPr>
          <w:rFonts w:eastAsia="Times New Roman" w:cs="Times New Roman"/>
          <w:sz w:val="26"/>
          <w:szCs w:val="26"/>
        </w:rPr>
        <w:tab/>
      </w:r>
      <w:r w:rsidRPr="00744091">
        <w:rPr>
          <w:rFonts w:eastAsia="Times New Roman" w:cs="Times New Roman"/>
          <w:sz w:val="26"/>
          <w:szCs w:val="26"/>
          <w:lang w:val="en-US"/>
        </w:rPr>
        <w:tab/>
      </w:r>
      <w:r w:rsidRPr="00744091">
        <w:rPr>
          <w:rFonts w:eastAsia="Times New Roman" w:cs="Times New Roman"/>
          <w:b/>
          <w:sz w:val="26"/>
          <w:szCs w:val="26"/>
          <w:lang w:val="en-US"/>
        </w:rPr>
        <w:t>C</w:t>
      </w:r>
      <w:r w:rsidRPr="00744091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9A0C0C" w:rsidRPr="00744091">
        <w:rPr>
          <w:rFonts w:cs="Times New Roman"/>
          <w:sz w:val="26"/>
          <w:szCs w:val="26"/>
        </w:rPr>
        <w:t xml:space="preserve">volunteer </w:t>
      </w:r>
      <w:r w:rsidR="009A0C0C" w:rsidRPr="00744091">
        <w:rPr>
          <w:rFonts w:cs="Times New Roman"/>
          <w:sz w:val="26"/>
          <w:szCs w:val="26"/>
        </w:rPr>
        <w:tab/>
      </w:r>
      <w:r w:rsidR="00F93460" w:rsidRPr="00744091">
        <w:rPr>
          <w:rFonts w:eastAsia="Times New Roman" w:cs="Times New Roman"/>
          <w:sz w:val="26"/>
          <w:szCs w:val="26"/>
        </w:rPr>
        <w:t xml:space="preserve"> </w:t>
      </w:r>
      <w:r w:rsidR="00400888" w:rsidRPr="00744091">
        <w:rPr>
          <w:rFonts w:eastAsia="Times New Roman" w:cs="Times New Roman"/>
          <w:sz w:val="26"/>
          <w:szCs w:val="26"/>
          <w:lang w:val="en-US"/>
        </w:rPr>
        <w:tab/>
      </w:r>
      <w:r w:rsidRPr="00744091">
        <w:rPr>
          <w:rFonts w:eastAsia="Times New Roman" w:cs="Times New Roman"/>
          <w:b/>
          <w:sz w:val="26"/>
          <w:szCs w:val="26"/>
          <w:lang w:val="en-US"/>
        </w:rPr>
        <w:t>D</w:t>
      </w:r>
      <w:r w:rsidRPr="00744091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9A0C0C" w:rsidRPr="00744091">
        <w:rPr>
          <w:rFonts w:cs="Times New Roman"/>
          <w:sz w:val="26"/>
          <w:szCs w:val="26"/>
          <w:lang w:val="en-US"/>
        </w:rPr>
        <w:t>s</w:t>
      </w:r>
      <w:r w:rsidR="009A0C0C" w:rsidRPr="00744091">
        <w:rPr>
          <w:rFonts w:cs="Times New Roman"/>
          <w:sz w:val="26"/>
          <w:szCs w:val="26"/>
        </w:rPr>
        <w:t>ouvenir</w:t>
      </w:r>
      <w:r w:rsidR="00F93460" w:rsidRPr="00744091">
        <w:rPr>
          <w:rFonts w:eastAsia="Times New Roman" w:cs="Times New Roman"/>
          <w:sz w:val="26"/>
          <w:szCs w:val="26"/>
        </w:rPr>
        <w:t xml:space="preserve"> </w:t>
      </w:r>
    </w:p>
    <w:p w:rsidR="004754AC" w:rsidRPr="00E432DC" w:rsidRDefault="00FF071A" w:rsidP="00363D7C">
      <w:pPr>
        <w:spacing w:line="240" w:lineRule="auto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  <w:lang w:val="en-US"/>
        </w:rPr>
        <w:lastRenderedPageBreak/>
        <w:t xml:space="preserve">        </w:t>
      </w:r>
      <w:r w:rsidR="004754AC" w:rsidRPr="00744091">
        <w:rPr>
          <w:rFonts w:eastAsia="Times New Roman" w:cs="Times New Roman"/>
          <w:b/>
          <w:sz w:val="26"/>
          <w:szCs w:val="26"/>
          <w:lang w:val="en-US"/>
        </w:rPr>
        <w:t>2</w:t>
      </w:r>
      <w:r w:rsidR="004754AC" w:rsidRPr="00744091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4754AC" w:rsidRPr="00744091">
        <w:rPr>
          <w:rFonts w:eastAsia="Times New Roman" w:cs="Times New Roman"/>
          <w:b/>
          <w:sz w:val="26"/>
          <w:szCs w:val="26"/>
          <w:lang w:val="en-US"/>
        </w:rPr>
        <w:t>A</w:t>
      </w:r>
      <w:r w:rsidR="004754AC" w:rsidRPr="00744091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9A0C0C" w:rsidRPr="00744091">
        <w:rPr>
          <w:rFonts w:cs="Times New Roman"/>
          <w:sz w:val="26"/>
          <w:szCs w:val="26"/>
        </w:rPr>
        <w:t>competition</w:t>
      </w:r>
      <w:r w:rsidR="00F93460" w:rsidRPr="00744091">
        <w:rPr>
          <w:rFonts w:eastAsia="Times New Roman" w:cs="Times New Roman"/>
          <w:sz w:val="26"/>
          <w:szCs w:val="26"/>
        </w:rPr>
        <w:t xml:space="preserve"> </w:t>
      </w:r>
      <w:r w:rsidR="009A0C0C" w:rsidRPr="00744091">
        <w:rPr>
          <w:rFonts w:eastAsia="Times New Roman" w:cs="Times New Roman"/>
          <w:sz w:val="26"/>
          <w:szCs w:val="26"/>
          <w:lang w:val="en-US"/>
        </w:rPr>
        <w:tab/>
        <w:t xml:space="preserve">         </w:t>
      </w:r>
      <w:r w:rsidR="004C55AA" w:rsidRPr="00744091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9A0C0C" w:rsidRPr="00744091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4754AC" w:rsidRPr="00744091">
        <w:rPr>
          <w:rFonts w:eastAsia="Times New Roman" w:cs="Times New Roman"/>
          <w:b/>
          <w:sz w:val="26"/>
          <w:szCs w:val="26"/>
          <w:lang w:val="en-US"/>
        </w:rPr>
        <w:t>B</w:t>
      </w:r>
      <w:r w:rsidR="004754AC" w:rsidRPr="00744091">
        <w:rPr>
          <w:rFonts w:eastAsia="Times New Roman" w:cs="Times New Roman"/>
          <w:sz w:val="26"/>
          <w:szCs w:val="26"/>
          <w:lang w:val="en-US"/>
        </w:rPr>
        <w:t>.</w:t>
      </w:r>
      <w:r w:rsidR="009A0C0C" w:rsidRPr="00744091">
        <w:rPr>
          <w:rFonts w:cs="Times New Roman"/>
          <w:sz w:val="26"/>
          <w:szCs w:val="26"/>
        </w:rPr>
        <w:t xml:space="preserve"> entertainment</w:t>
      </w:r>
      <w:r w:rsidR="004754AC" w:rsidRPr="00744091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eastAsia="Times New Roman" w:cs="Times New Roman"/>
          <w:sz w:val="26"/>
          <w:szCs w:val="26"/>
        </w:rPr>
        <w:t xml:space="preserve">  </w:t>
      </w:r>
      <w:r w:rsidR="009A0C0C" w:rsidRPr="00744091">
        <w:rPr>
          <w:rFonts w:eastAsia="Times New Roman" w:cs="Times New Roman"/>
          <w:sz w:val="26"/>
          <w:szCs w:val="26"/>
          <w:lang w:val="en-US"/>
        </w:rPr>
        <w:t xml:space="preserve">    </w:t>
      </w:r>
      <w:r w:rsidR="004754AC" w:rsidRPr="00744091">
        <w:rPr>
          <w:rFonts w:eastAsia="Times New Roman" w:cs="Times New Roman"/>
          <w:b/>
          <w:sz w:val="26"/>
          <w:szCs w:val="26"/>
          <w:lang w:val="en-US"/>
        </w:rPr>
        <w:t>C</w:t>
      </w:r>
      <w:r w:rsidR="004754AC" w:rsidRPr="00744091">
        <w:rPr>
          <w:rFonts w:eastAsia="Times New Roman" w:cs="Times New Roman"/>
          <w:sz w:val="26"/>
          <w:szCs w:val="26"/>
          <w:lang w:val="en-US"/>
        </w:rPr>
        <w:t>.</w:t>
      </w:r>
      <w:r w:rsidR="009A0C0C" w:rsidRPr="00744091">
        <w:rPr>
          <w:rFonts w:cs="Times New Roman"/>
          <w:sz w:val="26"/>
          <w:szCs w:val="26"/>
        </w:rPr>
        <w:t xml:space="preserve"> </w:t>
      </w:r>
      <w:r w:rsidR="00263B8B" w:rsidRPr="00744091">
        <w:rPr>
          <w:rFonts w:cs="Times New Roman"/>
          <w:sz w:val="26"/>
          <w:szCs w:val="26"/>
        </w:rPr>
        <w:t>preparation</w:t>
      </w:r>
      <w:r w:rsidR="00263B8B" w:rsidRPr="00744091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263B8B" w:rsidRPr="00744091">
        <w:rPr>
          <w:rFonts w:eastAsia="Times New Roman" w:cs="Times New Roman"/>
          <w:sz w:val="26"/>
          <w:szCs w:val="26"/>
        </w:rPr>
        <w:tab/>
      </w:r>
      <w:r w:rsidR="004754AC" w:rsidRPr="00744091">
        <w:rPr>
          <w:rFonts w:eastAsia="Times New Roman" w:cs="Times New Roman"/>
          <w:b/>
          <w:sz w:val="26"/>
          <w:szCs w:val="26"/>
          <w:lang w:val="en-US"/>
        </w:rPr>
        <w:t>D</w:t>
      </w:r>
      <w:r w:rsidR="004754AC" w:rsidRPr="00744091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9A0C0C" w:rsidRPr="00744091">
        <w:rPr>
          <w:rFonts w:cs="Times New Roman"/>
          <w:sz w:val="26"/>
          <w:szCs w:val="26"/>
          <w:lang w:val="en-US"/>
        </w:rPr>
        <w:t>e</w:t>
      </w:r>
      <w:r w:rsidR="009A0C0C" w:rsidRPr="00744091">
        <w:rPr>
          <w:rFonts w:cs="Times New Roman"/>
          <w:sz w:val="26"/>
          <w:szCs w:val="26"/>
        </w:rPr>
        <w:t>xperience</w:t>
      </w:r>
      <w:r w:rsidR="00F93460" w:rsidRPr="00E432DC">
        <w:rPr>
          <w:rFonts w:eastAsia="Times New Roman" w:cs="Times New Roman"/>
          <w:sz w:val="26"/>
          <w:szCs w:val="26"/>
        </w:rPr>
        <w:t xml:space="preserve">  </w:t>
      </w:r>
    </w:p>
    <w:p w:rsidR="004754AC" w:rsidRPr="00E432DC" w:rsidRDefault="00DC124A" w:rsidP="00363D7C">
      <w:pPr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 xml:space="preserve">SECTION </w:t>
      </w:r>
      <w:r w:rsidR="00114196"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3</w:t>
      </w:r>
      <w:r w:rsidR="004754AC"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. LEXICO- GRAMMAR:</w:t>
      </w:r>
    </w:p>
    <w:p w:rsidR="004754AC" w:rsidRPr="00E432DC" w:rsidRDefault="004328D5" w:rsidP="009A0C0C">
      <w:pPr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V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 xml:space="preserve">. Choose the best answer to complete the following sentences. (4,0 pts) </w:t>
      </w:r>
    </w:p>
    <w:p w:rsidR="00407782" w:rsidRPr="00E432DC" w:rsidRDefault="00AA21A2" w:rsidP="009A0C0C">
      <w:pPr>
        <w:tabs>
          <w:tab w:val="left" w:pos="426"/>
          <w:tab w:val="left" w:pos="2552"/>
          <w:tab w:val="left" w:pos="4678"/>
          <w:tab w:val="left" w:pos="6804"/>
        </w:tabs>
        <w:spacing w:line="240" w:lineRule="auto"/>
        <w:ind w:left="426" w:hanging="426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cs="Times New Roman"/>
          <w:b/>
          <w:sz w:val="26"/>
          <w:szCs w:val="26"/>
          <w:lang w:val="en-US"/>
        </w:rPr>
        <w:t>1</w:t>
      </w:r>
      <w:r w:rsidR="00B451EA" w:rsidRPr="00E432DC">
        <w:rPr>
          <w:rFonts w:cs="Times New Roman"/>
          <w:b/>
          <w:sz w:val="26"/>
          <w:szCs w:val="26"/>
        </w:rPr>
        <w:t>.</w:t>
      </w:r>
      <w:r w:rsidR="00407782" w:rsidRPr="00E432DC">
        <w:rPr>
          <w:rFonts w:eastAsia="Times New Roman" w:cs="Times New Roman"/>
          <w:sz w:val="26"/>
          <w:szCs w:val="26"/>
          <w:lang w:val="en-US"/>
        </w:rPr>
        <w:t xml:space="preserve"> My mum bought __________ bunch of bananas this morning. She used half of ________ bananas to make banana muffins.</w:t>
      </w:r>
    </w:p>
    <w:p w:rsidR="00A2368F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>
        <w:rPr>
          <w:rFonts w:cs="Times New Roman"/>
          <w:b/>
          <w:sz w:val="26"/>
          <w:szCs w:val="26"/>
        </w:rPr>
        <w:tab/>
      </w:r>
      <w:r w:rsidR="00A2368F" w:rsidRPr="00E432DC">
        <w:rPr>
          <w:rFonts w:cs="Times New Roman"/>
          <w:b/>
          <w:sz w:val="26"/>
          <w:szCs w:val="26"/>
        </w:rPr>
        <w:t>A</w:t>
      </w:r>
      <w:r w:rsidR="00A2368F" w:rsidRPr="00E432DC">
        <w:rPr>
          <w:rFonts w:cs="Times New Roman"/>
          <w:sz w:val="26"/>
          <w:szCs w:val="26"/>
        </w:rPr>
        <w:t xml:space="preserve">. </w:t>
      </w:r>
      <w:r w:rsidR="009A0C0C" w:rsidRPr="00E432DC">
        <w:rPr>
          <w:rFonts w:eastAsia="Times New Roman" w:cs="Times New Roman"/>
          <w:sz w:val="26"/>
          <w:szCs w:val="26"/>
          <w:lang w:val="en-US"/>
        </w:rPr>
        <w:t xml:space="preserve">the / a       </w:t>
      </w:r>
      <w:r w:rsidR="009A0C0C" w:rsidRPr="00E432DC">
        <w:rPr>
          <w:rFonts w:cs="Times New Roman"/>
          <w:sz w:val="26"/>
          <w:szCs w:val="26"/>
        </w:rPr>
        <w:t xml:space="preserve">           </w:t>
      </w:r>
      <w:r w:rsidR="00F93460" w:rsidRPr="00E432DC">
        <w:rPr>
          <w:rFonts w:cs="Times New Roman"/>
          <w:sz w:val="26"/>
          <w:szCs w:val="26"/>
        </w:rPr>
        <w:t xml:space="preserve"> </w:t>
      </w:r>
      <w:r w:rsidR="00A2368F" w:rsidRPr="00E432DC">
        <w:rPr>
          <w:rFonts w:cs="Times New Roman"/>
          <w:b/>
          <w:sz w:val="26"/>
          <w:szCs w:val="26"/>
        </w:rPr>
        <w:t>B</w:t>
      </w:r>
      <w:r w:rsidR="00A2368F" w:rsidRPr="00E432DC">
        <w:rPr>
          <w:rFonts w:cs="Times New Roman"/>
          <w:sz w:val="26"/>
          <w:szCs w:val="26"/>
        </w:rPr>
        <w:t xml:space="preserve">. </w:t>
      </w:r>
      <w:r w:rsidR="009A0C0C" w:rsidRPr="00E432DC">
        <w:rPr>
          <w:rFonts w:eastAsia="Times New Roman" w:cs="Times New Roman"/>
          <w:sz w:val="26"/>
          <w:szCs w:val="26"/>
          <w:lang w:val="en-US"/>
        </w:rPr>
        <w:t xml:space="preserve">some / </w:t>
      </w:r>
      <w:r w:rsidR="009A0C0C" w:rsidRPr="00744091">
        <w:rPr>
          <w:rFonts w:eastAsia="Times New Roman" w:cs="Times New Roman"/>
          <w:sz w:val="26"/>
          <w:szCs w:val="26"/>
          <w:lang w:val="en-US"/>
        </w:rPr>
        <w:t xml:space="preserve">some     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113838">
        <w:rPr>
          <w:rFonts w:cs="Times New Roman"/>
          <w:sz w:val="26"/>
          <w:szCs w:val="26"/>
        </w:rPr>
        <w:t xml:space="preserve">  </w:t>
      </w:r>
      <w:r w:rsidR="00A2368F" w:rsidRPr="00744091">
        <w:rPr>
          <w:rFonts w:cs="Times New Roman"/>
          <w:b/>
          <w:sz w:val="26"/>
          <w:szCs w:val="26"/>
        </w:rPr>
        <w:t>C</w:t>
      </w:r>
      <w:r w:rsidR="00A2368F" w:rsidRPr="00744091">
        <w:rPr>
          <w:rFonts w:cs="Times New Roman"/>
          <w:sz w:val="26"/>
          <w:szCs w:val="26"/>
        </w:rPr>
        <w:t xml:space="preserve">. </w:t>
      </w:r>
      <w:r w:rsidR="009A0C0C" w:rsidRPr="00744091">
        <w:rPr>
          <w:rFonts w:eastAsia="Times New Roman" w:cs="Times New Roman"/>
          <w:sz w:val="26"/>
          <w:szCs w:val="26"/>
          <w:lang w:val="en-US"/>
        </w:rPr>
        <w:t xml:space="preserve">a / the    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A2368F" w:rsidRPr="00744091">
        <w:rPr>
          <w:rFonts w:cs="Times New Roman"/>
          <w:sz w:val="26"/>
          <w:szCs w:val="26"/>
        </w:rPr>
        <w:tab/>
      </w:r>
      <w:r w:rsidR="009A0C0C" w:rsidRPr="00744091">
        <w:rPr>
          <w:rFonts w:cs="Times New Roman"/>
          <w:sz w:val="26"/>
          <w:szCs w:val="26"/>
        </w:rPr>
        <w:t xml:space="preserve">    </w:t>
      </w:r>
      <w:r w:rsidR="00A2368F" w:rsidRPr="00744091">
        <w:rPr>
          <w:rFonts w:cs="Times New Roman"/>
          <w:b/>
          <w:sz w:val="26"/>
          <w:szCs w:val="26"/>
        </w:rPr>
        <w:t>D</w:t>
      </w:r>
      <w:r w:rsidR="00A2368F" w:rsidRPr="00744091">
        <w:rPr>
          <w:rFonts w:cs="Times New Roman"/>
          <w:sz w:val="26"/>
          <w:szCs w:val="26"/>
        </w:rPr>
        <w:t>.</w:t>
      </w:r>
      <w:r w:rsidR="009A0C0C" w:rsidRPr="00744091">
        <w:rPr>
          <w:rFonts w:eastAsia="Times New Roman" w:cs="Times New Roman"/>
          <w:sz w:val="26"/>
          <w:szCs w:val="26"/>
          <w:lang w:val="en-US"/>
        </w:rPr>
        <w:t xml:space="preserve"> the / some</w:t>
      </w:r>
      <w:r w:rsidR="00A2368F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sz w:val="26"/>
          <w:szCs w:val="26"/>
        </w:rPr>
        <w:t xml:space="preserve"> </w:t>
      </w:r>
    </w:p>
    <w:p w:rsidR="00A2368F" w:rsidRPr="00744091" w:rsidRDefault="00AA21A2" w:rsidP="009A0C0C">
      <w:pPr>
        <w:spacing w:line="240" w:lineRule="auto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  <w:lang w:val="en-US"/>
        </w:rPr>
        <w:t>2</w:t>
      </w:r>
      <w:r w:rsidR="00A2368F" w:rsidRPr="00744091">
        <w:rPr>
          <w:rFonts w:cs="Times New Roman"/>
          <w:sz w:val="26"/>
          <w:szCs w:val="26"/>
        </w:rPr>
        <w:t xml:space="preserve">. </w:t>
      </w:r>
      <w:r w:rsidR="00DA1A98" w:rsidRPr="00744091">
        <w:rPr>
          <w:rFonts w:cs="Times New Roman"/>
          <w:sz w:val="26"/>
          <w:szCs w:val="26"/>
          <w:lang w:val="en-US"/>
        </w:rPr>
        <w:t>How about __________ a talent show?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DA1A98" w:rsidRPr="00744091">
        <w:rPr>
          <w:rFonts w:cs="Times New Roman"/>
          <w:sz w:val="26"/>
          <w:szCs w:val="26"/>
          <w:lang w:val="en-US"/>
        </w:rPr>
        <w:t xml:space="preserve">                                                          </w:t>
      </w:r>
      <w:r w:rsidR="006F1696" w:rsidRPr="00744091">
        <w:rPr>
          <w:rFonts w:cs="Times New Roman"/>
          <w:sz w:val="26"/>
          <w:szCs w:val="26"/>
        </w:rPr>
        <w:t xml:space="preserve"> </w:t>
      </w:r>
    </w:p>
    <w:p w:rsidR="00617981" w:rsidRPr="00744091" w:rsidRDefault="00A2368F" w:rsidP="00B91FCF">
      <w:pPr>
        <w:spacing w:line="240" w:lineRule="auto"/>
        <w:ind w:firstLine="720"/>
        <w:rPr>
          <w:rFonts w:eastAsia="Times New Roman"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>A</w:t>
      </w:r>
      <w:r w:rsidRPr="00744091">
        <w:rPr>
          <w:rFonts w:cs="Times New Roman"/>
          <w:sz w:val="26"/>
          <w:szCs w:val="26"/>
        </w:rPr>
        <w:t>.</w:t>
      </w:r>
      <w:r w:rsidR="00DA1A98" w:rsidRPr="00744091">
        <w:rPr>
          <w:rFonts w:cs="Times New Roman"/>
          <w:sz w:val="26"/>
          <w:szCs w:val="26"/>
          <w:lang w:val="en-US"/>
        </w:rPr>
        <w:t xml:space="preserve"> </w:t>
      </w:r>
      <w:r w:rsidR="00263B8B" w:rsidRPr="00744091">
        <w:rPr>
          <w:rFonts w:cs="Times New Roman"/>
          <w:sz w:val="26"/>
          <w:szCs w:val="26"/>
          <w:lang w:val="en-US"/>
        </w:rPr>
        <w:t>organize</w:t>
      </w:r>
      <w:r w:rsidR="00263B8B" w:rsidRPr="00744091">
        <w:rPr>
          <w:rFonts w:cs="Times New Roman"/>
          <w:sz w:val="26"/>
          <w:szCs w:val="26"/>
        </w:rPr>
        <w:t xml:space="preserve"> </w:t>
      </w:r>
      <w:r w:rsidR="00263B8B" w:rsidRPr="00744091">
        <w:rPr>
          <w:rFonts w:cs="Times New Roman"/>
          <w:sz w:val="26"/>
          <w:szCs w:val="26"/>
        </w:rPr>
        <w:tab/>
      </w:r>
      <w:r w:rsidRPr="00744091">
        <w:rPr>
          <w:rFonts w:cs="Times New Roman"/>
          <w:sz w:val="26"/>
          <w:szCs w:val="26"/>
        </w:rPr>
        <w:tab/>
      </w:r>
      <w:r w:rsidRPr="00744091">
        <w:rPr>
          <w:rFonts w:cs="Times New Roman"/>
          <w:b/>
          <w:sz w:val="26"/>
          <w:szCs w:val="26"/>
        </w:rPr>
        <w:t>B</w:t>
      </w:r>
      <w:r w:rsidRPr="00744091">
        <w:rPr>
          <w:rFonts w:cs="Times New Roman"/>
          <w:sz w:val="26"/>
          <w:szCs w:val="26"/>
        </w:rPr>
        <w:t xml:space="preserve">. </w:t>
      </w:r>
      <w:r w:rsidR="00DA1A98" w:rsidRPr="00744091">
        <w:rPr>
          <w:rFonts w:cs="Times New Roman"/>
          <w:sz w:val="26"/>
          <w:szCs w:val="26"/>
          <w:lang w:val="en-US"/>
        </w:rPr>
        <w:t>to organize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B91FCF">
        <w:rPr>
          <w:rFonts w:cs="Times New Roman"/>
          <w:sz w:val="26"/>
          <w:szCs w:val="26"/>
        </w:rPr>
        <w:tab/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D02BDC" w:rsidRPr="00744091">
        <w:rPr>
          <w:rFonts w:cs="Times New Roman"/>
          <w:b/>
          <w:sz w:val="26"/>
          <w:szCs w:val="26"/>
        </w:rPr>
        <w:t>C</w:t>
      </w:r>
      <w:r w:rsidR="00D02BDC" w:rsidRPr="00744091">
        <w:rPr>
          <w:rFonts w:cs="Times New Roman"/>
          <w:sz w:val="26"/>
          <w:szCs w:val="26"/>
        </w:rPr>
        <w:t xml:space="preserve">.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DA1A98" w:rsidRPr="00744091">
        <w:rPr>
          <w:rFonts w:cs="Times New Roman"/>
          <w:sz w:val="26"/>
          <w:szCs w:val="26"/>
          <w:lang w:val="en-US"/>
        </w:rPr>
        <w:t>we organize</w:t>
      </w:r>
      <w:r w:rsidR="00DA1A98" w:rsidRPr="00744091">
        <w:rPr>
          <w:rFonts w:cs="Times New Roman"/>
          <w:sz w:val="26"/>
          <w:szCs w:val="26"/>
        </w:rPr>
        <w:t xml:space="preserve">           </w:t>
      </w:r>
      <w:r w:rsidRPr="00744091">
        <w:rPr>
          <w:rFonts w:cs="Times New Roman"/>
          <w:b/>
          <w:sz w:val="26"/>
          <w:szCs w:val="26"/>
        </w:rPr>
        <w:t>D</w:t>
      </w:r>
      <w:r w:rsidRPr="00744091">
        <w:rPr>
          <w:rFonts w:cs="Times New Roman"/>
          <w:sz w:val="26"/>
          <w:szCs w:val="26"/>
        </w:rPr>
        <w:t xml:space="preserve">. </w:t>
      </w:r>
      <w:r w:rsidR="00DA1A98" w:rsidRPr="00744091">
        <w:rPr>
          <w:rFonts w:cs="Times New Roman"/>
          <w:sz w:val="26"/>
          <w:szCs w:val="26"/>
          <w:lang w:val="en-US"/>
        </w:rPr>
        <w:t>we organizing</w:t>
      </w:r>
      <w:r w:rsidR="00F93460" w:rsidRPr="00744091">
        <w:rPr>
          <w:rFonts w:cs="Times New Roman"/>
          <w:b/>
          <w:sz w:val="26"/>
          <w:szCs w:val="26"/>
        </w:rPr>
        <w:t xml:space="preserve">  </w:t>
      </w:r>
    </w:p>
    <w:p w:rsidR="00DD0A85" w:rsidRPr="00744091" w:rsidRDefault="00F93460" w:rsidP="009A0C0C">
      <w:pPr>
        <w:spacing w:line="240" w:lineRule="auto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>3.</w:t>
      </w:r>
      <w:r w:rsidR="00617981" w:rsidRPr="00744091">
        <w:rPr>
          <w:rFonts w:cs="Times New Roman"/>
          <w:sz w:val="26"/>
          <w:szCs w:val="26"/>
        </w:rPr>
        <w:t xml:space="preserve"> </w:t>
      </w:r>
      <w:r w:rsidR="00DD0A85" w:rsidRPr="00744091">
        <w:rPr>
          <w:szCs w:val="26"/>
        </w:rPr>
        <w:t>Do you know</w:t>
      </w:r>
      <w:r w:rsidR="00DD0A85" w:rsidRPr="00744091">
        <w:rPr>
          <w:rFonts w:cs="Times New Roman"/>
          <w:sz w:val="26"/>
          <w:szCs w:val="26"/>
          <w:lang w:val="en-US"/>
        </w:rPr>
        <w:t xml:space="preserve"> how many days  __________ from school?</w:t>
      </w:r>
    </w:p>
    <w:p w:rsidR="00DD0A85" w:rsidRPr="00744091" w:rsidRDefault="00DD0A85" w:rsidP="00B91FCF">
      <w:pPr>
        <w:spacing w:line="240" w:lineRule="auto"/>
        <w:ind w:firstLine="720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  <w:lang w:val="en-US"/>
        </w:rPr>
        <w:t>A</w:t>
      </w:r>
      <w:r w:rsidRPr="00744091">
        <w:rPr>
          <w:rFonts w:cs="Times New Roman"/>
          <w:sz w:val="26"/>
          <w:szCs w:val="26"/>
          <w:lang w:val="en-US"/>
        </w:rPr>
        <w:t>. is she</w:t>
      </w:r>
      <w:r w:rsidRPr="00744091">
        <w:rPr>
          <w:rFonts w:cs="Times New Roman"/>
          <w:b/>
          <w:sz w:val="26"/>
          <w:szCs w:val="26"/>
          <w:lang w:val="en-US"/>
        </w:rPr>
        <w:t xml:space="preserve">                    B.</w:t>
      </w:r>
      <w:r w:rsidRPr="00744091">
        <w:rPr>
          <w:rFonts w:cs="Times New Roman"/>
          <w:sz w:val="26"/>
          <w:szCs w:val="26"/>
          <w:lang w:val="en-US"/>
        </w:rPr>
        <w:t xml:space="preserve"> she was                 </w:t>
      </w:r>
      <w:r w:rsidRPr="00744091">
        <w:rPr>
          <w:rFonts w:cs="Times New Roman"/>
          <w:b/>
          <w:sz w:val="26"/>
          <w:szCs w:val="26"/>
          <w:lang w:val="en-US"/>
        </w:rPr>
        <w:t>C.</w:t>
      </w:r>
      <w:r w:rsidR="00B90429">
        <w:rPr>
          <w:rFonts w:cs="Times New Roman"/>
          <w:sz w:val="26"/>
          <w:szCs w:val="26"/>
          <w:lang w:val="en-US"/>
        </w:rPr>
        <w:t xml:space="preserve"> she is                      </w:t>
      </w:r>
      <w:r w:rsidRPr="00744091">
        <w:rPr>
          <w:rFonts w:cs="Times New Roman"/>
          <w:b/>
          <w:sz w:val="26"/>
          <w:szCs w:val="26"/>
          <w:lang w:val="en-US"/>
        </w:rPr>
        <w:t>D</w:t>
      </w:r>
      <w:r w:rsidRPr="00744091">
        <w:rPr>
          <w:rFonts w:cs="Times New Roman"/>
          <w:sz w:val="26"/>
          <w:szCs w:val="26"/>
          <w:lang w:val="en-US"/>
        </w:rPr>
        <w:t>. did she</w:t>
      </w:r>
    </w:p>
    <w:p w:rsidR="00E233CA" w:rsidRPr="00744091" w:rsidRDefault="00F93460" w:rsidP="009A0C0C">
      <w:pPr>
        <w:tabs>
          <w:tab w:val="left" w:pos="360"/>
        </w:tabs>
        <w:spacing w:line="240" w:lineRule="auto"/>
        <w:ind w:hanging="720"/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 w:rsidRPr="00744091">
        <w:rPr>
          <w:rFonts w:cs="Times New Roman"/>
          <w:b/>
          <w:sz w:val="26"/>
          <w:szCs w:val="26"/>
        </w:rPr>
        <w:t xml:space="preserve">           4.</w:t>
      </w:r>
      <w:r w:rsidR="00373850" w:rsidRPr="00744091">
        <w:rPr>
          <w:rFonts w:cs="Times New Roman"/>
          <w:b/>
          <w:sz w:val="26"/>
          <w:szCs w:val="26"/>
          <w:lang w:val="en-US"/>
        </w:rPr>
        <w:t xml:space="preserve"> </w:t>
      </w:r>
      <w:r w:rsidR="00E233CA" w:rsidRPr="00744091">
        <w:rPr>
          <w:rFonts w:cs="Times New Roman"/>
          <w:sz w:val="26"/>
          <w:szCs w:val="26"/>
          <w:shd w:val="clear" w:color="auto" w:fill="FFFFFF"/>
        </w:rPr>
        <w:t xml:space="preserve">The weather has been very dry recently. We've had </w:t>
      </w:r>
      <w:r w:rsidR="00AC661D" w:rsidRPr="00744091">
        <w:rPr>
          <w:rFonts w:cs="Times New Roman"/>
          <w:sz w:val="26"/>
          <w:szCs w:val="26"/>
          <w:shd w:val="clear" w:color="auto" w:fill="FFFFFF"/>
          <w:lang w:val="en-US"/>
        </w:rPr>
        <w:t>_________</w:t>
      </w:r>
      <w:r w:rsidR="00E233CA" w:rsidRPr="00744091">
        <w:rPr>
          <w:rFonts w:cs="Times New Roman"/>
          <w:sz w:val="26"/>
          <w:szCs w:val="26"/>
          <w:shd w:val="clear" w:color="auto" w:fill="FFFFFF"/>
        </w:rPr>
        <w:t xml:space="preserve"> rain</w:t>
      </w:r>
      <w:r w:rsidR="00E233CA" w:rsidRPr="00744091">
        <w:rPr>
          <w:rFonts w:ascii="Arial" w:hAnsi="Arial" w:cs="Arial"/>
          <w:sz w:val="27"/>
          <w:szCs w:val="27"/>
          <w:shd w:val="clear" w:color="auto" w:fill="FFFFFF"/>
        </w:rPr>
        <w:t>.</w:t>
      </w:r>
    </w:p>
    <w:p w:rsidR="00E233CA" w:rsidRPr="00744091" w:rsidRDefault="00B91FCF" w:rsidP="00E233CA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ab/>
      </w:r>
      <w:r w:rsidR="00E233CA" w:rsidRPr="00744091">
        <w:rPr>
          <w:rFonts w:cs="Times New Roman"/>
          <w:b/>
          <w:sz w:val="26"/>
          <w:szCs w:val="26"/>
        </w:rPr>
        <w:t>A</w:t>
      </w:r>
      <w:r w:rsidR="00E233CA" w:rsidRPr="00744091">
        <w:rPr>
          <w:rFonts w:cs="Times New Roman"/>
          <w:sz w:val="26"/>
          <w:szCs w:val="26"/>
        </w:rPr>
        <w:t>.</w:t>
      </w:r>
      <w:r w:rsidR="00E233CA" w:rsidRPr="00744091">
        <w:rPr>
          <w:rFonts w:cs="Times New Roman"/>
          <w:sz w:val="26"/>
          <w:szCs w:val="26"/>
          <w:lang w:val="en-US"/>
        </w:rPr>
        <w:t xml:space="preserve"> little</w:t>
      </w:r>
      <w:r w:rsidR="00E233CA" w:rsidRPr="00744091">
        <w:rPr>
          <w:rFonts w:cs="Times New Roman"/>
          <w:sz w:val="26"/>
          <w:szCs w:val="26"/>
        </w:rPr>
        <w:t xml:space="preserve">                </w:t>
      </w:r>
      <w:r w:rsidR="00AC661D" w:rsidRPr="00744091">
        <w:rPr>
          <w:rFonts w:cs="Times New Roman"/>
          <w:sz w:val="26"/>
          <w:szCs w:val="26"/>
          <w:lang w:val="en-US"/>
        </w:rPr>
        <w:t xml:space="preserve">    </w:t>
      </w:r>
      <w:r w:rsidR="00E233CA" w:rsidRPr="00744091">
        <w:rPr>
          <w:rFonts w:cs="Times New Roman"/>
          <w:sz w:val="26"/>
          <w:szCs w:val="26"/>
        </w:rPr>
        <w:t xml:space="preserve"> </w:t>
      </w:r>
      <w:r w:rsidR="00E233CA" w:rsidRPr="00744091">
        <w:rPr>
          <w:rFonts w:cs="Times New Roman"/>
          <w:b/>
          <w:sz w:val="26"/>
          <w:szCs w:val="26"/>
        </w:rPr>
        <w:t>B</w:t>
      </w:r>
      <w:r w:rsidR="00E233CA" w:rsidRPr="00744091">
        <w:rPr>
          <w:rFonts w:cs="Times New Roman"/>
          <w:sz w:val="26"/>
          <w:szCs w:val="26"/>
        </w:rPr>
        <w:t xml:space="preserve">.  </w:t>
      </w:r>
      <w:r w:rsidR="00E233CA" w:rsidRPr="00744091">
        <w:rPr>
          <w:rFonts w:cs="Times New Roman"/>
          <w:sz w:val="26"/>
          <w:szCs w:val="26"/>
          <w:lang w:val="en-US"/>
        </w:rPr>
        <w:t xml:space="preserve">much           </w:t>
      </w:r>
      <w:r w:rsidR="00AC661D" w:rsidRPr="00744091">
        <w:rPr>
          <w:rFonts w:cs="Times New Roman"/>
          <w:sz w:val="26"/>
          <w:szCs w:val="26"/>
          <w:lang w:val="en-US"/>
        </w:rPr>
        <w:t xml:space="preserve">         </w:t>
      </w:r>
      <w:r w:rsidR="00B90429">
        <w:rPr>
          <w:rFonts w:cs="Times New Roman"/>
          <w:sz w:val="26"/>
          <w:szCs w:val="26"/>
        </w:rPr>
        <w:t xml:space="preserve"> </w:t>
      </w:r>
      <w:r w:rsidR="00E233CA" w:rsidRPr="00744091">
        <w:rPr>
          <w:rFonts w:cs="Times New Roman"/>
          <w:b/>
          <w:sz w:val="26"/>
          <w:szCs w:val="26"/>
        </w:rPr>
        <w:t>C</w:t>
      </w:r>
      <w:r w:rsidR="00E233CA" w:rsidRPr="00744091">
        <w:rPr>
          <w:rFonts w:cs="Times New Roman"/>
          <w:sz w:val="26"/>
          <w:szCs w:val="26"/>
        </w:rPr>
        <w:t>.</w:t>
      </w:r>
      <w:r w:rsidR="00744091">
        <w:rPr>
          <w:rFonts w:cs="Times New Roman"/>
          <w:sz w:val="26"/>
          <w:szCs w:val="26"/>
          <w:lang w:val="en-US"/>
        </w:rPr>
        <w:t xml:space="preserve"> </w:t>
      </w:r>
      <w:r w:rsidR="00263B8B" w:rsidRPr="00744091">
        <w:rPr>
          <w:rFonts w:cs="Times New Roman"/>
          <w:sz w:val="26"/>
          <w:szCs w:val="26"/>
          <w:lang w:val="en-US"/>
        </w:rPr>
        <w:t>few</w:t>
      </w:r>
      <w:r w:rsidR="00263B8B" w:rsidRPr="00744091">
        <w:rPr>
          <w:rFonts w:cs="Times New Roman"/>
          <w:sz w:val="26"/>
          <w:szCs w:val="26"/>
        </w:rPr>
        <w:t xml:space="preserve"> </w:t>
      </w:r>
      <w:r w:rsidR="00263B8B" w:rsidRPr="00744091">
        <w:rPr>
          <w:rFonts w:cs="Times New Roman"/>
          <w:sz w:val="26"/>
          <w:szCs w:val="26"/>
        </w:rPr>
        <w:tab/>
      </w:r>
      <w:r w:rsidR="00E233CA" w:rsidRPr="00744091">
        <w:rPr>
          <w:rFonts w:cs="Times New Roman"/>
          <w:sz w:val="26"/>
          <w:szCs w:val="26"/>
        </w:rPr>
        <w:t xml:space="preserve"> </w:t>
      </w:r>
      <w:r w:rsidR="007C6FC4">
        <w:rPr>
          <w:rFonts w:cs="Times New Roman"/>
          <w:sz w:val="26"/>
          <w:szCs w:val="26"/>
        </w:rPr>
        <w:t xml:space="preserve">   </w:t>
      </w:r>
      <w:r w:rsidR="00E233CA" w:rsidRPr="00744091">
        <w:rPr>
          <w:rFonts w:cs="Times New Roman"/>
          <w:b/>
          <w:sz w:val="26"/>
          <w:szCs w:val="26"/>
        </w:rPr>
        <w:t>D</w:t>
      </w:r>
      <w:r w:rsidR="00E233CA" w:rsidRPr="00744091">
        <w:rPr>
          <w:rFonts w:cs="Times New Roman"/>
          <w:sz w:val="26"/>
          <w:szCs w:val="26"/>
        </w:rPr>
        <w:t>.</w:t>
      </w:r>
      <w:r w:rsidR="00AC661D" w:rsidRPr="00744091">
        <w:rPr>
          <w:rFonts w:cs="Times New Roman"/>
          <w:sz w:val="26"/>
          <w:szCs w:val="26"/>
          <w:lang w:val="en-US"/>
        </w:rPr>
        <w:t xml:space="preserve"> </w:t>
      </w:r>
      <w:r w:rsidR="00E233CA" w:rsidRPr="00744091">
        <w:rPr>
          <w:rFonts w:cs="Times New Roman"/>
          <w:sz w:val="26"/>
          <w:szCs w:val="26"/>
          <w:lang w:val="en-US"/>
        </w:rPr>
        <w:t>m</w:t>
      </w:r>
      <w:r w:rsidR="00D07D47">
        <w:rPr>
          <w:rFonts w:cs="Times New Roman"/>
          <w:sz w:val="26"/>
          <w:szCs w:val="26"/>
          <w:lang w:val="en-US"/>
        </w:rPr>
        <w:t>any</w:t>
      </w:r>
      <w:r w:rsidR="00E233CA" w:rsidRPr="00744091">
        <w:rPr>
          <w:rFonts w:cs="Times New Roman"/>
          <w:sz w:val="26"/>
          <w:szCs w:val="26"/>
        </w:rPr>
        <w:t xml:space="preserve"> </w:t>
      </w:r>
    </w:p>
    <w:p w:rsidR="002A74FB" w:rsidRPr="00744091" w:rsidRDefault="00F93460" w:rsidP="009A0C0C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vi-VN"/>
        </w:rPr>
      </w:pPr>
      <w:r w:rsidRPr="00744091">
        <w:rPr>
          <w:b/>
          <w:sz w:val="26"/>
          <w:szCs w:val="26"/>
        </w:rPr>
        <w:t>5.</w:t>
      </w:r>
      <w:r w:rsidR="002A74FB" w:rsidRPr="00744091">
        <w:rPr>
          <w:sz w:val="26"/>
          <w:szCs w:val="26"/>
        </w:rPr>
        <w:t xml:space="preserve"> </w:t>
      </w:r>
      <w:r w:rsidR="0048724B" w:rsidRPr="00744091">
        <w:rPr>
          <w:sz w:val="26"/>
          <w:szCs w:val="26"/>
        </w:rPr>
        <w:t xml:space="preserve"> It’s a(n) ________________</w:t>
      </w:r>
      <w:r w:rsidR="0048724B" w:rsidRPr="00744091">
        <w:rPr>
          <w:sz w:val="26"/>
          <w:szCs w:val="26"/>
          <w:shd w:val="clear" w:color="auto" w:fill="FFFFFF"/>
        </w:rPr>
        <w:t xml:space="preserve"> armchair.</w:t>
      </w:r>
      <w:r w:rsidR="0048724B" w:rsidRPr="00744091">
        <w:rPr>
          <w:sz w:val="26"/>
          <w:szCs w:val="26"/>
        </w:rPr>
        <w:t xml:space="preserve">                                                           </w:t>
      </w:r>
      <w:r w:rsidR="009A0C0C" w:rsidRPr="00744091">
        <w:rPr>
          <w:sz w:val="26"/>
          <w:szCs w:val="26"/>
        </w:rPr>
        <w:t xml:space="preserve">    </w:t>
      </w:r>
      <w:r w:rsidR="0048724B" w:rsidRPr="00744091">
        <w:rPr>
          <w:sz w:val="26"/>
          <w:szCs w:val="26"/>
        </w:rPr>
        <w:t xml:space="preserve">   </w:t>
      </w:r>
      <w:r w:rsidR="006F1696" w:rsidRPr="00744091">
        <w:rPr>
          <w:sz w:val="26"/>
          <w:szCs w:val="26"/>
          <w:lang w:val="vi-VN"/>
        </w:rPr>
        <w:t xml:space="preserve"> </w:t>
      </w:r>
    </w:p>
    <w:p w:rsidR="00B91FCF" w:rsidRDefault="0048724B" w:rsidP="00B91FC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  <w:shd w:val="clear" w:color="auto" w:fill="FFFFFF"/>
          <w:lang w:val="vi-VN"/>
        </w:rPr>
      </w:pPr>
      <w:r w:rsidRPr="00744091">
        <w:rPr>
          <w:sz w:val="26"/>
          <w:szCs w:val="26"/>
        </w:rPr>
        <w:t xml:space="preserve"> </w:t>
      </w:r>
      <w:r w:rsidRPr="00744091">
        <w:rPr>
          <w:b/>
          <w:sz w:val="26"/>
          <w:szCs w:val="26"/>
        </w:rPr>
        <w:t>A</w:t>
      </w:r>
      <w:r w:rsidRPr="00744091">
        <w:rPr>
          <w:sz w:val="26"/>
          <w:szCs w:val="26"/>
        </w:rPr>
        <w:t xml:space="preserve">. </w:t>
      </w:r>
      <w:r w:rsidRPr="00744091">
        <w:rPr>
          <w:sz w:val="26"/>
          <w:szCs w:val="26"/>
          <w:shd w:val="clear" w:color="auto" w:fill="FFFFFF"/>
        </w:rPr>
        <w:t>cozy old leather</w:t>
      </w:r>
      <w:r w:rsidR="006F1696" w:rsidRPr="00744091">
        <w:rPr>
          <w:sz w:val="26"/>
          <w:szCs w:val="26"/>
          <w:shd w:val="clear" w:color="auto" w:fill="FFFFFF"/>
        </w:rPr>
        <w:t xml:space="preserve"> </w:t>
      </w:r>
      <w:r w:rsidR="00744091">
        <w:rPr>
          <w:sz w:val="26"/>
          <w:szCs w:val="26"/>
          <w:shd w:val="clear" w:color="auto" w:fill="FFFFFF"/>
        </w:rPr>
        <w:t xml:space="preserve"> </w:t>
      </w:r>
      <w:r w:rsidR="00B91FCF">
        <w:rPr>
          <w:sz w:val="26"/>
          <w:szCs w:val="26"/>
          <w:shd w:val="clear" w:color="auto" w:fill="FFFFFF"/>
        </w:rPr>
        <w:t xml:space="preserve">                           </w:t>
      </w:r>
      <w:r w:rsidR="006F1696" w:rsidRPr="00744091">
        <w:rPr>
          <w:sz w:val="26"/>
          <w:szCs w:val="26"/>
          <w:shd w:val="clear" w:color="auto" w:fill="FFFFFF"/>
        </w:rPr>
        <w:t xml:space="preserve"> </w:t>
      </w:r>
      <w:r w:rsidRPr="00744091">
        <w:rPr>
          <w:b/>
          <w:sz w:val="26"/>
          <w:szCs w:val="26"/>
          <w:shd w:val="clear" w:color="auto" w:fill="FFFFFF"/>
        </w:rPr>
        <w:t>B.</w:t>
      </w:r>
      <w:r w:rsidRPr="00744091">
        <w:rPr>
          <w:sz w:val="26"/>
          <w:szCs w:val="26"/>
          <w:shd w:val="clear" w:color="auto" w:fill="FFFFFF"/>
        </w:rPr>
        <w:t xml:space="preserve"> old cozy leather   </w:t>
      </w:r>
      <w:r w:rsidR="006F1696" w:rsidRPr="00744091">
        <w:rPr>
          <w:sz w:val="26"/>
          <w:szCs w:val="26"/>
          <w:shd w:val="clear" w:color="auto" w:fill="FFFFFF"/>
          <w:lang w:val="vi-VN"/>
        </w:rPr>
        <w:t xml:space="preserve">     </w:t>
      </w:r>
    </w:p>
    <w:p w:rsidR="002A74FB" w:rsidRPr="00744091" w:rsidRDefault="00113838" w:rsidP="00B91FC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  <w:lang w:val="vi-VN"/>
        </w:rPr>
        <w:t xml:space="preserve"> </w:t>
      </w:r>
      <w:r w:rsidR="0048724B" w:rsidRPr="00744091">
        <w:rPr>
          <w:b/>
          <w:sz w:val="26"/>
          <w:szCs w:val="26"/>
          <w:shd w:val="clear" w:color="auto" w:fill="FFFFFF"/>
        </w:rPr>
        <w:t>C.</w:t>
      </w:r>
      <w:r w:rsidR="0048724B" w:rsidRPr="00744091">
        <w:rPr>
          <w:sz w:val="26"/>
          <w:szCs w:val="26"/>
          <w:shd w:val="clear" w:color="auto" w:fill="FFFFFF"/>
        </w:rPr>
        <w:t xml:space="preserve"> old leather cozy     </w:t>
      </w:r>
      <w:r w:rsidR="006F1696" w:rsidRPr="00744091">
        <w:rPr>
          <w:sz w:val="26"/>
          <w:szCs w:val="26"/>
          <w:shd w:val="clear" w:color="auto" w:fill="FFFFFF"/>
          <w:lang w:val="vi-VN"/>
        </w:rPr>
        <w:t xml:space="preserve">     </w:t>
      </w:r>
      <w:r w:rsidR="00B91FCF">
        <w:rPr>
          <w:sz w:val="26"/>
          <w:szCs w:val="26"/>
          <w:shd w:val="clear" w:color="auto" w:fill="FFFFFF"/>
        </w:rPr>
        <w:t xml:space="preserve">                    </w:t>
      </w:r>
      <w:r w:rsidR="0048724B" w:rsidRPr="00744091">
        <w:rPr>
          <w:b/>
          <w:sz w:val="26"/>
          <w:szCs w:val="26"/>
          <w:shd w:val="clear" w:color="auto" w:fill="FFFFFF"/>
        </w:rPr>
        <w:t>D</w:t>
      </w:r>
      <w:r w:rsidR="0048724B" w:rsidRPr="00744091">
        <w:rPr>
          <w:sz w:val="26"/>
          <w:szCs w:val="26"/>
          <w:shd w:val="clear" w:color="auto" w:fill="FFFFFF"/>
        </w:rPr>
        <w:t>. leather cozy old</w:t>
      </w:r>
    </w:p>
    <w:p w:rsidR="00A151C4" w:rsidRPr="00744091" w:rsidRDefault="00F93460" w:rsidP="009A0C0C">
      <w:pPr>
        <w:pStyle w:val="NoSpacing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>6.</w:t>
      </w:r>
      <w:r w:rsidR="00A151C4" w:rsidRPr="00744091">
        <w:rPr>
          <w:rFonts w:cs="Times New Roman"/>
          <w:sz w:val="26"/>
          <w:szCs w:val="26"/>
          <w:lang w:val="vi-VN"/>
        </w:rPr>
        <w:t xml:space="preserve"> </w:t>
      </w:r>
      <w:r w:rsidR="00655B5B">
        <w:rPr>
          <w:rFonts w:cs="Times New Roman"/>
          <w:sz w:val="26"/>
          <w:szCs w:val="26"/>
        </w:rPr>
        <w:t>Please phone this number for more___</w:t>
      </w:r>
      <w:r w:rsidR="00A151C4" w:rsidRPr="00744091">
        <w:rPr>
          <w:rFonts w:cs="Times New Roman"/>
          <w:sz w:val="26"/>
          <w:szCs w:val="26"/>
        </w:rPr>
        <w:t>______.</w:t>
      </w:r>
    </w:p>
    <w:p w:rsidR="00A151C4" w:rsidRPr="00B90429" w:rsidRDefault="00A151C4" w:rsidP="00B90429">
      <w:pPr>
        <w:pStyle w:val="NoSpacing"/>
        <w:ind w:firstLine="720"/>
        <w:rPr>
          <w:rFonts w:cs="Times New Roman"/>
          <w:sz w:val="26"/>
          <w:szCs w:val="26"/>
          <w:lang w:val="vi-VN"/>
        </w:rPr>
      </w:pPr>
      <w:r w:rsidRPr="00744091">
        <w:rPr>
          <w:rFonts w:cs="Times New Roman"/>
          <w:b/>
          <w:sz w:val="26"/>
          <w:szCs w:val="26"/>
        </w:rPr>
        <w:t>A</w:t>
      </w:r>
      <w:r w:rsidRPr="00744091">
        <w:rPr>
          <w:rFonts w:cs="Times New Roman"/>
          <w:sz w:val="26"/>
          <w:szCs w:val="26"/>
        </w:rPr>
        <w:t>. i</w:t>
      </w:r>
      <w:r w:rsidR="00655B5B">
        <w:rPr>
          <w:rFonts w:cs="Times New Roman"/>
          <w:sz w:val="26"/>
          <w:szCs w:val="26"/>
        </w:rPr>
        <w:t>nform</w:t>
      </w:r>
      <w:r w:rsidR="00B90429">
        <w:rPr>
          <w:rFonts w:cs="Times New Roman"/>
          <w:sz w:val="26"/>
          <w:szCs w:val="26"/>
        </w:rPr>
        <w:t xml:space="preserve">               </w:t>
      </w:r>
      <w:r w:rsidRPr="002424CB">
        <w:rPr>
          <w:rFonts w:cs="Times New Roman"/>
          <w:b/>
          <w:sz w:val="26"/>
          <w:szCs w:val="26"/>
        </w:rPr>
        <w:t>B.</w:t>
      </w:r>
      <w:r w:rsidRPr="002424CB">
        <w:rPr>
          <w:rFonts w:cs="Times New Roman"/>
          <w:sz w:val="26"/>
          <w:szCs w:val="26"/>
        </w:rPr>
        <w:t xml:space="preserve"> </w:t>
      </w:r>
      <w:r w:rsidR="00655B5B" w:rsidRPr="002424CB">
        <w:rPr>
          <w:rFonts w:cs="Times New Roman"/>
          <w:sz w:val="26"/>
          <w:szCs w:val="26"/>
        </w:rPr>
        <w:t>information</w:t>
      </w:r>
      <w:r w:rsidRPr="00744091">
        <w:rPr>
          <w:rFonts w:cs="Times New Roman"/>
          <w:sz w:val="26"/>
          <w:szCs w:val="26"/>
        </w:rPr>
        <w:t xml:space="preserve">   </w:t>
      </w:r>
      <w:r w:rsidRPr="00744091">
        <w:rPr>
          <w:rFonts w:cs="Times New Roman"/>
          <w:sz w:val="26"/>
          <w:szCs w:val="26"/>
        </w:rPr>
        <w:tab/>
      </w:r>
      <w:r w:rsidR="00B90429">
        <w:rPr>
          <w:rFonts w:cs="Times New Roman"/>
          <w:sz w:val="26"/>
          <w:szCs w:val="26"/>
          <w:lang w:val="vi-VN"/>
        </w:rPr>
        <w:t xml:space="preserve">    </w:t>
      </w:r>
      <w:r w:rsidRPr="00744091">
        <w:rPr>
          <w:rFonts w:cs="Times New Roman"/>
          <w:b/>
          <w:sz w:val="26"/>
          <w:szCs w:val="26"/>
        </w:rPr>
        <w:t>C</w:t>
      </w:r>
      <w:r w:rsidRPr="00744091">
        <w:rPr>
          <w:rFonts w:cs="Times New Roman"/>
          <w:sz w:val="26"/>
          <w:szCs w:val="26"/>
        </w:rPr>
        <w:t xml:space="preserve">. </w:t>
      </w:r>
      <w:r w:rsidR="00655B5B">
        <w:rPr>
          <w:rFonts w:cs="Times New Roman"/>
          <w:sz w:val="26"/>
          <w:szCs w:val="26"/>
        </w:rPr>
        <w:t>informative</w:t>
      </w:r>
      <w:r w:rsidRPr="00744091">
        <w:rPr>
          <w:rFonts w:cs="Times New Roman"/>
          <w:sz w:val="26"/>
          <w:szCs w:val="26"/>
        </w:rPr>
        <w:t xml:space="preserve">     </w:t>
      </w:r>
      <w:r w:rsidRPr="00744091">
        <w:rPr>
          <w:rFonts w:cs="Times New Roman"/>
          <w:sz w:val="26"/>
          <w:szCs w:val="26"/>
        </w:rPr>
        <w:tab/>
      </w:r>
      <w:r w:rsidR="00B90429">
        <w:rPr>
          <w:rFonts w:cs="Times New Roman"/>
          <w:sz w:val="26"/>
          <w:szCs w:val="26"/>
          <w:lang w:val="vi-VN"/>
        </w:rPr>
        <w:t xml:space="preserve">   </w:t>
      </w:r>
      <w:r w:rsidR="00B91FCF">
        <w:rPr>
          <w:rFonts w:cs="Times New Roman"/>
          <w:sz w:val="26"/>
          <w:szCs w:val="26"/>
        </w:rPr>
        <w:t xml:space="preserve"> </w:t>
      </w:r>
      <w:r w:rsidRPr="00744091">
        <w:rPr>
          <w:rFonts w:cs="Times New Roman"/>
          <w:b/>
          <w:sz w:val="26"/>
          <w:szCs w:val="26"/>
        </w:rPr>
        <w:t>D</w:t>
      </w:r>
      <w:r w:rsidRPr="00744091">
        <w:rPr>
          <w:rFonts w:cs="Times New Roman"/>
          <w:sz w:val="26"/>
          <w:szCs w:val="26"/>
        </w:rPr>
        <w:t xml:space="preserve">. </w:t>
      </w:r>
      <w:r w:rsidR="00655B5B">
        <w:rPr>
          <w:rFonts w:cs="Times New Roman"/>
          <w:sz w:val="26"/>
          <w:szCs w:val="26"/>
        </w:rPr>
        <w:t xml:space="preserve">informatively   </w:t>
      </w:r>
    </w:p>
    <w:p w:rsidR="00F93460" w:rsidRPr="00744091" w:rsidRDefault="00F93460" w:rsidP="009A0C0C">
      <w:pPr>
        <w:tabs>
          <w:tab w:val="left" w:pos="360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>7.</w:t>
      </w:r>
      <w:r w:rsidR="00736922" w:rsidRPr="00744091">
        <w:rPr>
          <w:rFonts w:cs="Times New Roman"/>
          <w:b/>
          <w:sz w:val="26"/>
          <w:szCs w:val="26"/>
        </w:rPr>
        <w:t xml:space="preserve"> </w:t>
      </w:r>
      <w:r w:rsidR="00736922" w:rsidRPr="00744091">
        <w:rPr>
          <w:rFonts w:cs="Times New Roman"/>
          <w:sz w:val="26"/>
          <w:szCs w:val="26"/>
        </w:rPr>
        <w:t xml:space="preserve">Bon Jovi </w:t>
      </w:r>
      <w:r w:rsidR="00736922" w:rsidRPr="00744091">
        <w:rPr>
          <w:rFonts w:cs="Times New Roman"/>
          <w:sz w:val="26"/>
          <w:szCs w:val="26"/>
          <w:lang w:val="en-US"/>
        </w:rPr>
        <w:t>will _________ at the 2019 Rock in Rio music festival in Brazil.</w:t>
      </w:r>
      <w:r w:rsidR="00736922" w:rsidRPr="00744091">
        <w:rPr>
          <w:rFonts w:cs="Times New Roman"/>
          <w:b/>
          <w:sz w:val="26"/>
          <w:szCs w:val="26"/>
        </w:rPr>
        <w:t xml:space="preserve"> </w:t>
      </w:r>
    </w:p>
    <w:p w:rsidR="00F93460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    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736922" w:rsidRPr="00744091">
        <w:rPr>
          <w:rFonts w:cs="Times New Roman"/>
          <w:sz w:val="26"/>
          <w:szCs w:val="26"/>
        </w:rPr>
        <w:t xml:space="preserve">display              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736922" w:rsidRPr="00744091">
        <w:rPr>
          <w:rFonts w:cs="Times New Roman"/>
          <w:sz w:val="26"/>
          <w:szCs w:val="26"/>
          <w:lang w:val="en-US"/>
        </w:rPr>
        <w:t>perform</w:t>
      </w:r>
      <w:r w:rsidR="00736922" w:rsidRPr="00744091">
        <w:rPr>
          <w:rFonts w:cs="Times New Roman"/>
          <w:sz w:val="26"/>
          <w:szCs w:val="26"/>
        </w:rPr>
        <w:t xml:space="preserve">        </w:t>
      </w:r>
      <w:r w:rsidR="006F1696" w:rsidRPr="00744091">
        <w:rPr>
          <w:rFonts w:cs="Times New Roman"/>
          <w:sz w:val="26"/>
          <w:szCs w:val="26"/>
        </w:rPr>
        <w:t xml:space="preserve">               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736922" w:rsidRPr="00744091">
        <w:rPr>
          <w:rFonts w:cs="Times New Roman"/>
          <w:sz w:val="26"/>
          <w:szCs w:val="26"/>
          <w:lang w:val="en-US"/>
        </w:rPr>
        <w:t>gather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6F1696" w:rsidRPr="00744091">
        <w:rPr>
          <w:rFonts w:cs="Times New Roman"/>
          <w:sz w:val="26"/>
          <w:szCs w:val="26"/>
        </w:rPr>
        <w:tab/>
        <w:t xml:space="preserve">   </w:t>
      </w:r>
      <w:r w:rsidR="00F93460" w:rsidRPr="00744091">
        <w:rPr>
          <w:rFonts w:cs="Times New Roman"/>
          <w:sz w:val="26"/>
          <w:szCs w:val="26"/>
        </w:rPr>
        <w:t xml:space="preserve"> 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736922" w:rsidRPr="00744091">
        <w:rPr>
          <w:rFonts w:cs="Times New Roman"/>
          <w:sz w:val="26"/>
          <w:szCs w:val="26"/>
          <w:lang w:val="en-US"/>
        </w:rPr>
        <w:t>attend</w:t>
      </w:r>
      <w:r w:rsidR="00F93460" w:rsidRPr="00744091">
        <w:rPr>
          <w:rFonts w:cs="Times New Roman"/>
          <w:sz w:val="26"/>
          <w:szCs w:val="26"/>
        </w:rPr>
        <w:t xml:space="preserve"> </w:t>
      </w:r>
    </w:p>
    <w:p w:rsidR="00F93460" w:rsidRPr="00744091" w:rsidRDefault="002424CB" w:rsidP="009A0C0C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          </w:t>
      </w:r>
      <w:r w:rsidR="00F93460" w:rsidRPr="00744091">
        <w:rPr>
          <w:rFonts w:cs="Times New Roman"/>
          <w:b/>
          <w:sz w:val="26"/>
          <w:szCs w:val="26"/>
        </w:rPr>
        <w:t>8.</w:t>
      </w:r>
      <w:r w:rsidR="00DA1A98" w:rsidRPr="00744091">
        <w:rPr>
          <w:rFonts w:cs="Times New Roman"/>
          <w:b/>
          <w:sz w:val="26"/>
          <w:szCs w:val="26"/>
          <w:lang w:val="en-US"/>
        </w:rPr>
        <w:t xml:space="preserve"> </w:t>
      </w:r>
      <w:r w:rsidR="00DA1A98" w:rsidRPr="00744091">
        <w:rPr>
          <w:rFonts w:cs="Times New Roman"/>
          <w:sz w:val="26"/>
          <w:szCs w:val="26"/>
          <w:lang w:val="en-US"/>
        </w:rPr>
        <w:t xml:space="preserve">A volunteer always helps other people willingly and ___________ payment.           </w:t>
      </w:r>
      <w:r w:rsidR="006F1696" w:rsidRPr="00744091">
        <w:rPr>
          <w:rFonts w:cs="Times New Roman"/>
          <w:sz w:val="26"/>
          <w:szCs w:val="26"/>
        </w:rPr>
        <w:t xml:space="preserve"> </w:t>
      </w:r>
    </w:p>
    <w:p w:rsidR="00F93460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    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>.</w:t>
      </w:r>
      <w:r w:rsidR="00DA1A98" w:rsidRPr="00744091">
        <w:rPr>
          <w:rFonts w:cs="Times New Roman"/>
          <w:sz w:val="26"/>
          <w:szCs w:val="26"/>
          <w:lang w:val="en-US"/>
        </w:rPr>
        <w:t>for</w:t>
      </w:r>
      <w:r>
        <w:rPr>
          <w:rFonts w:cs="Times New Roman"/>
          <w:sz w:val="26"/>
          <w:szCs w:val="26"/>
        </w:rPr>
        <w:t xml:space="preserve">                     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DA1A98" w:rsidRPr="00744091">
        <w:rPr>
          <w:rFonts w:cs="Times New Roman"/>
          <w:sz w:val="26"/>
          <w:szCs w:val="26"/>
          <w:lang w:val="en-US"/>
        </w:rPr>
        <w:t>within</w:t>
      </w:r>
      <w:r w:rsidR="00DA1A98" w:rsidRPr="00744091">
        <w:rPr>
          <w:rFonts w:cs="Times New Roman"/>
          <w:sz w:val="26"/>
          <w:szCs w:val="26"/>
        </w:rPr>
        <w:t xml:space="preserve">         </w:t>
      </w:r>
      <w:r w:rsidR="006F1696" w:rsidRPr="00744091">
        <w:rPr>
          <w:rFonts w:cs="Times New Roman"/>
          <w:sz w:val="26"/>
          <w:szCs w:val="26"/>
        </w:rPr>
        <w:t xml:space="preserve">                </w:t>
      </w:r>
      <w:r>
        <w:rPr>
          <w:rFonts w:cs="Times New Roman"/>
          <w:sz w:val="26"/>
          <w:szCs w:val="26"/>
          <w:lang w:val="en-US"/>
        </w:rPr>
        <w:t xml:space="preserve">  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DA1A98" w:rsidRPr="00744091">
        <w:rPr>
          <w:rFonts w:cs="Times New Roman"/>
          <w:sz w:val="26"/>
          <w:szCs w:val="26"/>
          <w:lang w:val="en-US"/>
        </w:rPr>
        <w:t>about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6F1696" w:rsidRPr="00744091">
        <w:rPr>
          <w:rFonts w:cs="Times New Roman"/>
          <w:sz w:val="26"/>
          <w:szCs w:val="26"/>
        </w:rPr>
        <w:tab/>
        <w:t xml:space="preserve">    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>.</w:t>
      </w:r>
      <w:r w:rsidR="00DA1A98" w:rsidRPr="00744091">
        <w:rPr>
          <w:rFonts w:cs="Times New Roman"/>
          <w:sz w:val="26"/>
          <w:szCs w:val="26"/>
          <w:lang w:val="en-US"/>
        </w:rPr>
        <w:t xml:space="preserve"> without</w:t>
      </w:r>
      <w:r w:rsidR="00F93460" w:rsidRPr="00744091">
        <w:rPr>
          <w:rFonts w:cs="Times New Roman"/>
          <w:sz w:val="26"/>
          <w:szCs w:val="26"/>
        </w:rPr>
        <w:t xml:space="preserve">  </w:t>
      </w:r>
    </w:p>
    <w:p w:rsidR="00F93460" w:rsidRPr="00744091" w:rsidRDefault="002424CB" w:rsidP="009A0C0C">
      <w:pPr>
        <w:tabs>
          <w:tab w:val="left" w:pos="360"/>
        </w:tabs>
        <w:spacing w:line="240" w:lineRule="auto"/>
        <w:ind w:hanging="720"/>
        <w:rPr>
          <w:rFonts w:cs="Times New Roman"/>
          <w:sz w:val="26"/>
          <w:szCs w:val="26"/>
          <w:lang w:val="en-US"/>
        </w:rPr>
      </w:pPr>
      <w:r>
        <w:rPr>
          <w:rFonts w:cs="Times New Roman"/>
          <w:b/>
          <w:sz w:val="26"/>
          <w:szCs w:val="26"/>
        </w:rPr>
        <w:t xml:space="preserve">           </w:t>
      </w:r>
      <w:r w:rsidR="00F93460" w:rsidRPr="00744091">
        <w:rPr>
          <w:rFonts w:cs="Times New Roman"/>
          <w:b/>
          <w:sz w:val="26"/>
          <w:szCs w:val="26"/>
        </w:rPr>
        <w:t>9.</w:t>
      </w:r>
      <w:r w:rsidR="002E0B5F" w:rsidRPr="00744091">
        <w:rPr>
          <w:rFonts w:cs="Times New Roman"/>
          <w:b/>
          <w:sz w:val="26"/>
          <w:szCs w:val="26"/>
          <w:lang w:val="en-US"/>
        </w:rPr>
        <w:t xml:space="preserve"> </w:t>
      </w:r>
      <w:r w:rsidR="002E0B5F" w:rsidRPr="00744091">
        <w:rPr>
          <w:rFonts w:cs="Times New Roman"/>
          <w:sz w:val="26"/>
          <w:szCs w:val="26"/>
          <w:lang w:val="en-US"/>
        </w:rPr>
        <w:t xml:space="preserve">Life in some parts of the country is _____________ in other </w:t>
      </w:r>
      <w:r w:rsidR="00593979" w:rsidRPr="00744091">
        <w:rPr>
          <w:rFonts w:cs="Times New Roman"/>
          <w:sz w:val="26"/>
          <w:szCs w:val="26"/>
          <w:lang w:val="en-US"/>
        </w:rPr>
        <w:t>parts.</w:t>
      </w:r>
      <w:r w:rsidR="002E0B5F" w:rsidRPr="00744091">
        <w:rPr>
          <w:rFonts w:cs="Times New Roman"/>
          <w:sz w:val="26"/>
          <w:szCs w:val="26"/>
          <w:lang w:val="en-US"/>
        </w:rPr>
        <w:t xml:space="preserve">        </w:t>
      </w:r>
      <w:r w:rsidR="00AC5655" w:rsidRPr="00744091">
        <w:rPr>
          <w:rFonts w:cs="Times New Roman"/>
          <w:sz w:val="26"/>
          <w:szCs w:val="26"/>
          <w:lang w:val="en-US"/>
        </w:rPr>
        <w:t xml:space="preserve">                   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2E0B5F" w:rsidRPr="00744091">
        <w:rPr>
          <w:rFonts w:cs="Times New Roman"/>
          <w:sz w:val="26"/>
          <w:szCs w:val="26"/>
          <w:lang w:val="en-US"/>
        </w:rPr>
        <w:t xml:space="preserve">                                     </w:t>
      </w:r>
    </w:p>
    <w:p w:rsidR="002E0B5F" w:rsidRPr="00744091" w:rsidRDefault="006F1696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 xml:space="preserve">          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593979" w:rsidRPr="00744091">
        <w:rPr>
          <w:rFonts w:cs="Times New Roman"/>
          <w:sz w:val="26"/>
          <w:szCs w:val="26"/>
          <w:lang w:val="en-US"/>
        </w:rPr>
        <w:t>the most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2E0B5F" w:rsidRPr="00744091">
        <w:rPr>
          <w:rFonts w:cs="Times New Roman"/>
          <w:sz w:val="26"/>
          <w:szCs w:val="26"/>
          <w:lang w:val="en-US"/>
        </w:rPr>
        <w:t>boring</w:t>
      </w:r>
      <w:r w:rsidR="00F93460" w:rsidRPr="00744091">
        <w:rPr>
          <w:rFonts w:cs="Times New Roman"/>
          <w:sz w:val="26"/>
          <w:szCs w:val="26"/>
        </w:rPr>
        <w:tab/>
      </w:r>
      <w:r w:rsidR="002E0B5F" w:rsidRPr="00744091">
        <w:rPr>
          <w:rFonts w:cs="Times New Roman"/>
          <w:sz w:val="26"/>
          <w:szCs w:val="26"/>
        </w:rPr>
        <w:t xml:space="preserve">                  </w:t>
      </w:r>
      <w:r w:rsidRPr="00744091">
        <w:rPr>
          <w:rFonts w:cs="Times New Roman"/>
          <w:sz w:val="26"/>
          <w:szCs w:val="26"/>
        </w:rPr>
        <w:t xml:space="preserve">            </w:t>
      </w:r>
      <w:r w:rsidR="002E0B5F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F93460" w:rsidRPr="00744091">
        <w:rPr>
          <w:rFonts w:cs="Times New Roman"/>
          <w:sz w:val="26"/>
          <w:szCs w:val="26"/>
        </w:rPr>
        <w:t xml:space="preserve">.  </w:t>
      </w:r>
      <w:r w:rsidR="002E0B5F" w:rsidRPr="00744091">
        <w:rPr>
          <w:rFonts w:cs="Times New Roman"/>
          <w:sz w:val="26"/>
          <w:szCs w:val="26"/>
          <w:lang w:val="en-US"/>
        </w:rPr>
        <w:t>more boring</w:t>
      </w:r>
      <w:r w:rsidR="00F93460" w:rsidRPr="00744091">
        <w:rPr>
          <w:rFonts w:cs="Times New Roman"/>
          <w:sz w:val="26"/>
          <w:szCs w:val="26"/>
        </w:rPr>
        <w:tab/>
        <w:t xml:space="preserve">           </w:t>
      </w:r>
    </w:p>
    <w:p w:rsidR="00F93460" w:rsidRPr="00744091" w:rsidRDefault="006F1696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 xml:space="preserve">            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 xml:space="preserve">.  </w:t>
      </w:r>
      <w:r w:rsidRPr="00744091">
        <w:rPr>
          <w:rFonts w:cs="Times New Roman"/>
          <w:sz w:val="26"/>
          <w:szCs w:val="26"/>
          <w:lang w:val="en-US"/>
        </w:rPr>
        <w:t>more boring than</w:t>
      </w:r>
      <w:r w:rsidRPr="00744091">
        <w:rPr>
          <w:rFonts w:cs="Times New Roman"/>
          <w:sz w:val="26"/>
          <w:szCs w:val="26"/>
        </w:rPr>
        <w:t xml:space="preserve">                        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113838">
        <w:rPr>
          <w:rFonts w:cs="Times New Roman"/>
          <w:sz w:val="26"/>
          <w:szCs w:val="26"/>
          <w:lang w:val="en-US"/>
        </w:rPr>
        <w:t xml:space="preserve"> </w:t>
      </w:r>
      <w:r w:rsidRPr="00744091">
        <w:rPr>
          <w:rFonts w:cs="Times New Roman"/>
          <w:sz w:val="26"/>
          <w:szCs w:val="26"/>
        </w:rPr>
        <w:t xml:space="preserve"> 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2E0B5F" w:rsidRPr="00744091">
        <w:rPr>
          <w:rFonts w:cs="Times New Roman"/>
          <w:sz w:val="26"/>
          <w:szCs w:val="26"/>
          <w:lang w:val="en-US"/>
        </w:rPr>
        <w:t xml:space="preserve">more boring than that </w:t>
      </w:r>
      <w:r w:rsidR="00F93460" w:rsidRPr="00744091">
        <w:rPr>
          <w:rFonts w:cs="Times New Roman"/>
          <w:sz w:val="26"/>
          <w:szCs w:val="26"/>
        </w:rPr>
        <w:t xml:space="preserve"> </w:t>
      </w:r>
    </w:p>
    <w:p w:rsidR="00F93460" w:rsidRPr="00744091" w:rsidRDefault="002424CB" w:rsidP="002424CB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  <w:lang w:val="en-US"/>
        </w:rPr>
      </w:pPr>
      <w:r>
        <w:rPr>
          <w:rFonts w:cs="Times New Roman"/>
          <w:b/>
          <w:sz w:val="26"/>
          <w:szCs w:val="26"/>
        </w:rPr>
        <w:t xml:space="preserve">           </w:t>
      </w:r>
      <w:r w:rsidR="00F93460" w:rsidRPr="00744091">
        <w:rPr>
          <w:rFonts w:cs="Times New Roman"/>
          <w:b/>
          <w:sz w:val="26"/>
          <w:szCs w:val="26"/>
        </w:rPr>
        <w:t>10.</w:t>
      </w:r>
      <w:r w:rsidR="00C06102" w:rsidRPr="00744091">
        <w:rPr>
          <w:rFonts w:cs="Times New Roman"/>
          <w:b/>
          <w:sz w:val="26"/>
          <w:szCs w:val="26"/>
          <w:lang w:val="en-US"/>
        </w:rPr>
        <w:t xml:space="preserve"> </w:t>
      </w:r>
      <w:r w:rsidR="00C06102" w:rsidRPr="00744091">
        <w:rPr>
          <w:rFonts w:cs="Times New Roman"/>
          <w:sz w:val="26"/>
          <w:szCs w:val="26"/>
          <w:lang w:val="en-US"/>
        </w:rPr>
        <w:t>Daisy is _________ social media. She spends lots of time on Facebook and Instagram</w:t>
      </w:r>
      <w:r>
        <w:rPr>
          <w:rFonts w:cs="Times New Roman"/>
          <w:sz w:val="26"/>
          <w:szCs w:val="26"/>
          <w:lang w:val="en-US"/>
        </w:rPr>
        <w:t>.</w:t>
      </w:r>
    </w:p>
    <w:p w:rsidR="003620CF" w:rsidRPr="00744091" w:rsidRDefault="00B91FCF" w:rsidP="003620CF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    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C06102" w:rsidRPr="00744091">
        <w:rPr>
          <w:rFonts w:cs="Times New Roman"/>
          <w:sz w:val="26"/>
          <w:szCs w:val="26"/>
          <w:lang w:val="en-US"/>
        </w:rPr>
        <w:t>bored with</w:t>
      </w:r>
      <w:r w:rsidR="00C06102" w:rsidRPr="00744091">
        <w:rPr>
          <w:rFonts w:cs="Times New Roman"/>
          <w:sz w:val="26"/>
          <w:szCs w:val="26"/>
        </w:rPr>
        <w:t xml:space="preserve">         </w:t>
      </w:r>
      <w:r w:rsidR="002424CB">
        <w:rPr>
          <w:rFonts w:cs="Times New Roman"/>
          <w:sz w:val="26"/>
          <w:szCs w:val="26"/>
          <w:lang w:val="en-US"/>
        </w:rPr>
        <w:t xml:space="preserve"> 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1C6FD1">
        <w:rPr>
          <w:rFonts w:cs="Times New Roman"/>
          <w:sz w:val="26"/>
          <w:szCs w:val="26"/>
        </w:rPr>
        <w:t>.</w:t>
      </w:r>
      <w:r w:rsidR="001C6FD1">
        <w:rPr>
          <w:rFonts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C06102" w:rsidRPr="00744091">
        <w:rPr>
          <w:rFonts w:cs="Times New Roman"/>
          <w:sz w:val="26"/>
          <w:szCs w:val="26"/>
          <w:lang w:val="en-US"/>
        </w:rPr>
        <w:t xml:space="preserve">addicted to        </w:t>
      </w:r>
      <w:r w:rsidR="007C6FC4">
        <w:rPr>
          <w:rFonts w:cs="Times New Roman"/>
          <w:sz w:val="26"/>
          <w:szCs w:val="26"/>
        </w:rPr>
        <w:t xml:space="preserve">       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C06102" w:rsidRPr="00744091">
        <w:rPr>
          <w:rFonts w:cs="Times New Roman"/>
          <w:sz w:val="26"/>
          <w:szCs w:val="26"/>
          <w:lang w:val="en-US"/>
        </w:rPr>
        <w:t>curious about</w:t>
      </w:r>
      <w:r w:rsidR="00D02ADC">
        <w:rPr>
          <w:rFonts w:cs="Times New Roman"/>
          <w:sz w:val="26"/>
          <w:szCs w:val="26"/>
        </w:rPr>
        <w:t xml:space="preserve">         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C06102" w:rsidRPr="00744091">
        <w:rPr>
          <w:rFonts w:cs="Times New Roman"/>
          <w:sz w:val="26"/>
          <w:szCs w:val="26"/>
          <w:lang w:val="en-US"/>
        </w:rPr>
        <w:t xml:space="preserve">tired of </w:t>
      </w:r>
      <w:r w:rsidR="003620CF" w:rsidRPr="00744091">
        <w:rPr>
          <w:rFonts w:cs="Times New Roman"/>
          <w:sz w:val="26"/>
          <w:szCs w:val="26"/>
        </w:rPr>
        <w:t xml:space="preserve"> </w:t>
      </w:r>
    </w:p>
    <w:p w:rsidR="003620CF" w:rsidRPr="00744091" w:rsidRDefault="00F93460" w:rsidP="003620CF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>11.</w:t>
      </w:r>
      <w:r w:rsidR="00C06102" w:rsidRPr="00744091">
        <w:rPr>
          <w:rFonts w:cs="Times New Roman"/>
          <w:b/>
          <w:sz w:val="26"/>
          <w:szCs w:val="26"/>
          <w:lang w:val="en-US"/>
        </w:rPr>
        <w:t xml:space="preserve"> </w:t>
      </w:r>
      <w:r w:rsidR="003620CF" w:rsidRPr="00744091">
        <w:rPr>
          <w:sz w:val="26"/>
          <w:szCs w:val="26"/>
        </w:rPr>
        <w:t>The cars which are generated by solar energy are called __________ cars.</w:t>
      </w:r>
    </w:p>
    <w:p w:rsidR="006F1696" w:rsidRPr="00744091" w:rsidRDefault="00B91FCF" w:rsidP="003620CF">
      <w:pPr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="003620CF" w:rsidRPr="00744091">
        <w:rPr>
          <w:b/>
          <w:sz w:val="26"/>
          <w:szCs w:val="26"/>
        </w:rPr>
        <w:t>A</w:t>
      </w:r>
      <w:r w:rsidR="003620CF" w:rsidRPr="00744091">
        <w:rPr>
          <w:sz w:val="26"/>
          <w:szCs w:val="26"/>
        </w:rPr>
        <w:t>. solar-wasted</w:t>
      </w:r>
      <w:r w:rsidR="003620CF" w:rsidRPr="00744091">
        <w:rPr>
          <w:sz w:val="26"/>
          <w:szCs w:val="26"/>
        </w:rPr>
        <w:tab/>
      </w:r>
      <w:r w:rsidR="00E233CA" w:rsidRPr="00744091">
        <w:rPr>
          <w:sz w:val="26"/>
          <w:szCs w:val="26"/>
          <w:lang w:val="en-US"/>
        </w:rPr>
        <w:t xml:space="preserve">   </w:t>
      </w:r>
      <w:r w:rsidR="006F1696" w:rsidRPr="00744091">
        <w:rPr>
          <w:sz w:val="26"/>
          <w:szCs w:val="26"/>
        </w:rPr>
        <w:t xml:space="preserve">                            </w:t>
      </w:r>
      <w:r w:rsidR="003620CF" w:rsidRPr="00744091">
        <w:rPr>
          <w:b/>
          <w:sz w:val="26"/>
          <w:szCs w:val="26"/>
        </w:rPr>
        <w:t>B</w:t>
      </w:r>
      <w:r w:rsidR="003620CF" w:rsidRPr="00744091">
        <w:rPr>
          <w:sz w:val="26"/>
          <w:szCs w:val="26"/>
        </w:rPr>
        <w:t xml:space="preserve">. </w:t>
      </w:r>
      <w:r w:rsidR="003620CF" w:rsidRPr="007C6FC4">
        <w:rPr>
          <w:sz w:val="26"/>
          <w:szCs w:val="26"/>
        </w:rPr>
        <w:t>solar-powered</w:t>
      </w:r>
      <w:r w:rsidR="003620CF" w:rsidRPr="007C6FC4">
        <w:rPr>
          <w:sz w:val="26"/>
          <w:szCs w:val="26"/>
        </w:rPr>
        <w:tab/>
      </w:r>
    </w:p>
    <w:p w:rsidR="003620CF" w:rsidRPr="00744091" w:rsidRDefault="00B91FCF" w:rsidP="003620CF">
      <w:pPr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="003620CF" w:rsidRPr="00744091">
        <w:rPr>
          <w:b/>
          <w:sz w:val="26"/>
          <w:szCs w:val="26"/>
        </w:rPr>
        <w:t>C</w:t>
      </w:r>
      <w:r w:rsidR="003620CF" w:rsidRPr="00744091">
        <w:rPr>
          <w:sz w:val="26"/>
          <w:szCs w:val="26"/>
        </w:rPr>
        <w:t>. solar-friendly</w:t>
      </w:r>
      <w:r w:rsidR="003620CF" w:rsidRPr="00744091">
        <w:rPr>
          <w:sz w:val="26"/>
          <w:szCs w:val="26"/>
        </w:rPr>
        <w:tab/>
      </w:r>
      <w:r w:rsidR="006F1696" w:rsidRPr="00744091">
        <w:rPr>
          <w:sz w:val="26"/>
          <w:szCs w:val="26"/>
        </w:rPr>
        <w:t xml:space="preserve">                              </w:t>
      </w:r>
      <w:r w:rsidR="007C6FC4">
        <w:rPr>
          <w:sz w:val="26"/>
          <w:szCs w:val="26"/>
          <w:lang w:val="en-US"/>
        </w:rPr>
        <w:t xml:space="preserve"> </w:t>
      </w:r>
      <w:r w:rsidR="003620CF" w:rsidRPr="00744091">
        <w:rPr>
          <w:b/>
          <w:sz w:val="26"/>
          <w:szCs w:val="26"/>
        </w:rPr>
        <w:t>D.</w:t>
      </w:r>
      <w:r w:rsidR="003620CF" w:rsidRPr="00744091">
        <w:rPr>
          <w:sz w:val="26"/>
          <w:szCs w:val="26"/>
        </w:rPr>
        <w:t xml:space="preserve"> solar-daily</w:t>
      </w:r>
    </w:p>
    <w:p w:rsidR="00C06102" w:rsidRPr="00744091" w:rsidRDefault="00F93460" w:rsidP="009A0C0C">
      <w:pPr>
        <w:tabs>
          <w:tab w:val="left" w:pos="142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>12.</w:t>
      </w:r>
      <w:r w:rsidR="00263B8B">
        <w:rPr>
          <w:rFonts w:cs="Times New Roman"/>
          <w:sz w:val="26"/>
          <w:szCs w:val="26"/>
          <w:lang w:val="en-US"/>
        </w:rPr>
        <w:t xml:space="preserve"> </w:t>
      </w:r>
      <w:r w:rsidR="00263B8B" w:rsidRPr="00744091">
        <w:rPr>
          <w:rFonts w:cs="Times New Roman"/>
          <w:sz w:val="26"/>
          <w:szCs w:val="26"/>
          <w:lang w:val="en-US"/>
        </w:rPr>
        <w:t>Phuong</w:t>
      </w:r>
      <w:r w:rsidR="00C06102" w:rsidRPr="00744091">
        <w:rPr>
          <w:rFonts w:cs="Times New Roman"/>
          <w:sz w:val="26"/>
          <w:szCs w:val="26"/>
          <w:lang w:val="en-US"/>
        </w:rPr>
        <w:t xml:space="preserve"> and Lan are reading books in the classroom but</w:t>
      </w:r>
      <w:r w:rsidR="00263B8B">
        <w:rPr>
          <w:rFonts w:cs="Times New Roman"/>
          <w:sz w:val="26"/>
          <w:szCs w:val="26"/>
          <w:lang w:val="en-US"/>
        </w:rPr>
        <w:t xml:space="preserve"> </w:t>
      </w:r>
      <w:r w:rsidR="00AC5655" w:rsidRPr="00744091">
        <w:rPr>
          <w:rFonts w:cs="Times New Roman"/>
          <w:sz w:val="26"/>
          <w:szCs w:val="26"/>
          <w:lang w:val="en-US"/>
        </w:rPr>
        <w:t>_________</w:t>
      </w:r>
      <w:r w:rsidR="00C06102" w:rsidRPr="00744091">
        <w:rPr>
          <w:rFonts w:cs="Times New Roman"/>
          <w:sz w:val="26"/>
          <w:szCs w:val="26"/>
          <w:lang w:val="en-US"/>
        </w:rPr>
        <w:t>are playing in the school yard.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C06102" w:rsidRPr="00744091" w:rsidTr="003B22CD">
        <w:tc>
          <w:tcPr>
            <w:tcW w:w="2391" w:type="dxa"/>
          </w:tcPr>
          <w:p w:rsidR="00C06102" w:rsidRPr="00744091" w:rsidRDefault="00B91FCF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b/>
                <w:sz w:val="26"/>
                <w:szCs w:val="26"/>
                <w:lang w:val="en-US"/>
              </w:rPr>
              <w:t xml:space="preserve">         </w:t>
            </w:r>
            <w:r w:rsidR="00C06102" w:rsidRPr="00744091">
              <w:rPr>
                <w:rFonts w:cs="Times New Roman"/>
                <w:b/>
                <w:sz w:val="26"/>
                <w:szCs w:val="26"/>
              </w:rPr>
              <w:t>A.</w:t>
            </w:r>
            <w:r w:rsidR="00C06102" w:rsidRPr="00744091">
              <w:rPr>
                <w:rFonts w:cs="Times New Roman"/>
                <w:sz w:val="26"/>
                <w:szCs w:val="26"/>
              </w:rPr>
              <w:t xml:space="preserve"> </w:t>
            </w:r>
            <w:r w:rsidR="00C06102" w:rsidRPr="00744091">
              <w:rPr>
                <w:rFonts w:cs="Times New Roman"/>
                <w:sz w:val="26"/>
                <w:szCs w:val="26"/>
                <w:lang w:val="en-US"/>
              </w:rPr>
              <w:t>the other</w:t>
            </w:r>
          </w:p>
        </w:tc>
        <w:tc>
          <w:tcPr>
            <w:tcW w:w="2393" w:type="dxa"/>
          </w:tcPr>
          <w:p w:rsidR="00C06102" w:rsidRPr="00744091" w:rsidRDefault="00D02ADC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b/>
                <w:sz w:val="26"/>
                <w:szCs w:val="26"/>
                <w:lang w:val="en-US"/>
              </w:rPr>
              <w:t xml:space="preserve">    </w:t>
            </w:r>
            <w:r w:rsidR="00C06102" w:rsidRPr="00744091">
              <w:rPr>
                <w:rFonts w:cs="Times New Roman"/>
                <w:b/>
                <w:sz w:val="26"/>
                <w:szCs w:val="26"/>
              </w:rPr>
              <w:t>B</w:t>
            </w:r>
            <w:r w:rsidR="00C06102" w:rsidRPr="00744091">
              <w:rPr>
                <w:rFonts w:cs="Times New Roman"/>
                <w:sz w:val="26"/>
                <w:szCs w:val="26"/>
              </w:rPr>
              <w:t xml:space="preserve">. </w:t>
            </w:r>
            <w:r w:rsidR="00C06102" w:rsidRPr="007C6FC4">
              <w:rPr>
                <w:rFonts w:cs="Times New Roman"/>
                <w:sz w:val="26"/>
                <w:szCs w:val="26"/>
                <w:lang w:val="en-US"/>
              </w:rPr>
              <w:t>the others</w:t>
            </w:r>
            <w:r w:rsidR="00744091">
              <w:rPr>
                <w:rFonts w:cs="Times New Roman"/>
                <w:b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93" w:type="dxa"/>
          </w:tcPr>
          <w:p w:rsidR="00C06102" w:rsidRPr="00744091" w:rsidRDefault="00D02ADC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b/>
                <w:sz w:val="26"/>
                <w:szCs w:val="26"/>
                <w:lang w:val="en-US"/>
              </w:rPr>
              <w:t xml:space="preserve">       </w:t>
            </w:r>
            <w:r w:rsidR="00C06102" w:rsidRPr="00744091">
              <w:rPr>
                <w:rFonts w:cs="Times New Roman"/>
                <w:b/>
                <w:sz w:val="26"/>
                <w:szCs w:val="26"/>
              </w:rPr>
              <w:t>C.</w:t>
            </w:r>
            <w:r w:rsidR="00C06102" w:rsidRPr="00744091">
              <w:rPr>
                <w:rFonts w:cs="Times New Roman"/>
                <w:sz w:val="26"/>
                <w:szCs w:val="26"/>
              </w:rPr>
              <w:t xml:space="preserve"> </w:t>
            </w:r>
            <w:r w:rsidR="00C06102" w:rsidRPr="00744091">
              <w:rPr>
                <w:rFonts w:cs="Times New Roman"/>
                <w:sz w:val="26"/>
                <w:szCs w:val="26"/>
                <w:lang w:val="en-US"/>
              </w:rPr>
              <w:t>another</w:t>
            </w:r>
          </w:p>
        </w:tc>
        <w:tc>
          <w:tcPr>
            <w:tcW w:w="2393" w:type="dxa"/>
          </w:tcPr>
          <w:p w:rsidR="00C06102" w:rsidRPr="00744091" w:rsidRDefault="00D02ADC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b/>
                <w:sz w:val="26"/>
                <w:szCs w:val="26"/>
                <w:lang w:val="en-US"/>
              </w:rPr>
              <w:t xml:space="preserve">       </w:t>
            </w:r>
            <w:r w:rsidR="00C06102" w:rsidRPr="00744091">
              <w:rPr>
                <w:rFonts w:cs="Times New Roman"/>
                <w:b/>
                <w:sz w:val="26"/>
                <w:szCs w:val="26"/>
              </w:rPr>
              <w:t>D.</w:t>
            </w:r>
            <w:r w:rsidR="00C06102" w:rsidRPr="00744091">
              <w:rPr>
                <w:rFonts w:cs="Times New Roman"/>
                <w:sz w:val="26"/>
                <w:szCs w:val="26"/>
              </w:rPr>
              <w:t xml:space="preserve"> </w:t>
            </w:r>
            <w:r w:rsidR="00C06102" w:rsidRPr="00744091">
              <w:rPr>
                <w:rFonts w:cs="Times New Roman"/>
                <w:sz w:val="26"/>
                <w:szCs w:val="26"/>
                <w:lang w:val="en-US"/>
              </w:rPr>
              <w:t>an others</w:t>
            </w:r>
          </w:p>
        </w:tc>
      </w:tr>
    </w:tbl>
    <w:p w:rsidR="005612B8" w:rsidRPr="00744091" w:rsidRDefault="00F93460" w:rsidP="009A0C0C">
      <w:pPr>
        <w:tabs>
          <w:tab w:val="left" w:pos="142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>1</w:t>
      </w:r>
      <w:r w:rsidR="00AC5655" w:rsidRPr="00744091">
        <w:rPr>
          <w:rFonts w:cs="Times New Roman"/>
          <w:b/>
          <w:sz w:val="26"/>
          <w:szCs w:val="26"/>
          <w:lang w:val="en-US"/>
        </w:rPr>
        <w:t>3</w:t>
      </w:r>
      <w:r w:rsidRPr="00744091">
        <w:rPr>
          <w:rFonts w:cs="Times New Roman"/>
          <w:b/>
          <w:sz w:val="26"/>
          <w:szCs w:val="26"/>
        </w:rPr>
        <w:t>.</w:t>
      </w:r>
      <w:r w:rsidR="005612B8" w:rsidRPr="00744091">
        <w:rPr>
          <w:rFonts w:cs="Times New Roman"/>
          <w:sz w:val="26"/>
          <w:szCs w:val="26"/>
          <w:lang w:val="en-US"/>
        </w:rPr>
        <w:t xml:space="preserve"> They dislike the house at the corner of Le Van Luong street.     </w:t>
      </w:r>
      <w:r w:rsidR="00AC5655" w:rsidRPr="00744091">
        <w:rPr>
          <w:rFonts w:cs="Times New Roman"/>
          <w:sz w:val="26"/>
          <w:szCs w:val="26"/>
          <w:lang w:val="en-US"/>
        </w:rPr>
        <w:t>-</w:t>
      </w:r>
      <w:r w:rsidR="005612B8" w:rsidRPr="00744091">
        <w:rPr>
          <w:rFonts w:cs="Times New Roman"/>
          <w:sz w:val="26"/>
          <w:szCs w:val="26"/>
          <w:lang w:val="en-US"/>
        </w:rPr>
        <w:t xml:space="preserve"> </w:t>
      </w:r>
      <w:r w:rsidR="00AC5655" w:rsidRPr="00744091">
        <w:rPr>
          <w:rFonts w:cs="Times New Roman"/>
          <w:sz w:val="26"/>
          <w:szCs w:val="26"/>
          <w:lang w:val="en-US"/>
        </w:rPr>
        <w:t>___________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391"/>
        <w:gridCol w:w="1917"/>
        <w:gridCol w:w="2746"/>
        <w:gridCol w:w="2977"/>
      </w:tblGrid>
      <w:tr w:rsidR="005612B8" w:rsidRPr="00744091" w:rsidTr="00D02ADC">
        <w:tc>
          <w:tcPr>
            <w:tcW w:w="2391" w:type="dxa"/>
          </w:tcPr>
          <w:p w:rsidR="005612B8" w:rsidRPr="00744091" w:rsidRDefault="00B91FCF" w:rsidP="00B91FCF">
            <w:pPr>
              <w:spacing w:line="240" w:lineRule="auto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b/>
                <w:sz w:val="26"/>
                <w:szCs w:val="26"/>
                <w:lang w:val="en-US"/>
              </w:rPr>
              <w:t xml:space="preserve">         </w:t>
            </w:r>
            <w:r w:rsidR="005612B8" w:rsidRPr="00744091">
              <w:rPr>
                <w:rFonts w:cs="Times New Roman"/>
                <w:b/>
                <w:sz w:val="26"/>
                <w:szCs w:val="26"/>
              </w:rPr>
              <w:t>A</w:t>
            </w:r>
            <w:r>
              <w:rPr>
                <w:rFonts w:cs="Times New Roman"/>
                <w:sz w:val="26"/>
                <w:szCs w:val="26"/>
              </w:rPr>
              <w:t>.</w:t>
            </w:r>
            <w:r>
              <w:rPr>
                <w:rFonts w:cs="Times New Roman"/>
                <w:sz w:val="26"/>
                <w:szCs w:val="26"/>
                <w:lang w:val="en-US"/>
              </w:rPr>
              <w:t xml:space="preserve"> I </w:t>
            </w:r>
            <w:r w:rsidR="005612B8" w:rsidRPr="00744091">
              <w:rPr>
                <w:rFonts w:cs="Times New Roman"/>
                <w:sz w:val="26"/>
                <w:szCs w:val="26"/>
                <w:lang w:val="en-US"/>
              </w:rPr>
              <w:t>don’t, too</w:t>
            </w:r>
          </w:p>
        </w:tc>
        <w:tc>
          <w:tcPr>
            <w:tcW w:w="1917" w:type="dxa"/>
          </w:tcPr>
          <w:p w:rsidR="005612B8" w:rsidRPr="00744091" w:rsidRDefault="00D02ADC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b/>
                <w:sz w:val="26"/>
                <w:szCs w:val="26"/>
                <w:lang w:val="en-US"/>
              </w:rPr>
              <w:t xml:space="preserve">    </w:t>
            </w:r>
            <w:r w:rsidR="005612B8" w:rsidRPr="00744091">
              <w:rPr>
                <w:rFonts w:cs="Times New Roman"/>
                <w:b/>
                <w:sz w:val="26"/>
                <w:szCs w:val="26"/>
              </w:rPr>
              <w:t>B.</w:t>
            </w:r>
            <w:r w:rsidR="005612B8" w:rsidRPr="00744091">
              <w:rPr>
                <w:rFonts w:cs="Times New Roman"/>
                <w:sz w:val="26"/>
                <w:szCs w:val="26"/>
              </w:rPr>
              <w:t xml:space="preserve"> </w:t>
            </w:r>
            <w:r w:rsidR="005612B8" w:rsidRPr="00744091">
              <w:rPr>
                <w:rFonts w:cs="Times New Roman"/>
                <w:sz w:val="26"/>
                <w:szCs w:val="26"/>
                <w:lang w:val="en-US"/>
              </w:rPr>
              <w:t>So do I</w:t>
            </w:r>
          </w:p>
        </w:tc>
        <w:tc>
          <w:tcPr>
            <w:tcW w:w="2746" w:type="dxa"/>
          </w:tcPr>
          <w:p w:rsidR="005612B8" w:rsidRPr="00744091" w:rsidRDefault="00F73311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744091">
              <w:rPr>
                <w:rFonts w:cs="Times New Roman"/>
                <w:b/>
                <w:sz w:val="26"/>
                <w:szCs w:val="26"/>
                <w:lang w:val="en-US"/>
              </w:rPr>
              <w:t xml:space="preserve">      </w:t>
            </w:r>
            <w:r w:rsidR="00744091">
              <w:rPr>
                <w:rFonts w:cs="Times New Roman"/>
                <w:b/>
                <w:sz w:val="26"/>
                <w:szCs w:val="26"/>
                <w:lang w:val="en-US"/>
              </w:rPr>
              <w:t xml:space="preserve"> </w:t>
            </w:r>
            <w:r w:rsidRPr="00744091">
              <w:rPr>
                <w:rFonts w:cs="Times New Roman"/>
                <w:b/>
                <w:sz w:val="26"/>
                <w:szCs w:val="26"/>
                <w:lang w:val="en-US"/>
              </w:rPr>
              <w:t xml:space="preserve"> </w:t>
            </w:r>
            <w:r w:rsidR="00D02ADC">
              <w:rPr>
                <w:rFonts w:cs="Times New Roman"/>
                <w:b/>
                <w:sz w:val="26"/>
                <w:szCs w:val="26"/>
                <w:lang w:val="en-US"/>
              </w:rPr>
              <w:t xml:space="preserve">      </w:t>
            </w:r>
            <w:r w:rsidR="005612B8" w:rsidRPr="00744091">
              <w:rPr>
                <w:rFonts w:cs="Times New Roman"/>
                <w:b/>
                <w:sz w:val="26"/>
                <w:szCs w:val="26"/>
              </w:rPr>
              <w:t>C</w:t>
            </w:r>
            <w:r w:rsidR="005612B8" w:rsidRPr="00744091">
              <w:rPr>
                <w:rFonts w:cs="Times New Roman"/>
                <w:sz w:val="26"/>
                <w:szCs w:val="26"/>
              </w:rPr>
              <w:t xml:space="preserve">. </w:t>
            </w:r>
            <w:r w:rsidR="005612B8" w:rsidRPr="00744091">
              <w:rPr>
                <w:rFonts w:cs="Times New Roman"/>
                <w:sz w:val="26"/>
                <w:szCs w:val="26"/>
                <w:lang w:val="en-US"/>
              </w:rPr>
              <w:t>Neither do I</w:t>
            </w:r>
          </w:p>
        </w:tc>
        <w:tc>
          <w:tcPr>
            <w:tcW w:w="2977" w:type="dxa"/>
          </w:tcPr>
          <w:p w:rsidR="005612B8" w:rsidRPr="00744091" w:rsidRDefault="00F73311" w:rsidP="009A0C0C">
            <w:pPr>
              <w:spacing w:line="240" w:lineRule="auto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744091">
              <w:rPr>
                <w:rFonts w:cs="Times New Roman"/>
                <w:b/>
                <w:sz w:val="26"/>
                <w:szCs w:val="26"/>
                <w:lang w:val="en-US"/>
              </w:rPr>
              <w:t xml:space="preserve">        </w:t>
            </w:r>
            <w:r w:rsidR="005612B8" w:rsidRPr="00744091">
              <w:rPr>
                <w:rFonts w:cs="Times New Roman"/>
                <w:b/>
                <w:sz w:val="26"/>
                <w:szCs w:val="26"/>
              </w:rPr>
              <w:t>D</w:t>
            </w:r>
            <w:r w:rsidR="005612B8" w:rsidRPr="00744091">
              <w:rPr>
                <w:rFonts w:cs="Times New Roman"/>
                <w:sz w:val="26"/>
                <w:szCs w:val="26"/>
              </w:rPr>
              <w:t>.</w:t>
            </w:r>
            <w:r w:rsidR="005612B8" w:rsidRPr="00744091">
              <w:rPr>
                <w:rFonts w:cs="Times New Roman"/>
                <w:sz w:val="26"/>
                <w:szCs w:val="26"/>
                <w:lang w:val="en-US"/>
              </w:rPr>
              <w:t xml:space="preserve"> I do, either. </w:t>
            </w:r>
          </w:p>
        </w:tc>
      </w:tr>
    </w:tbl>
    <w:p w:rsidR="00F73311" w:rsidRPr="00744091" w:rsidRDefault="00F93460" w:rsidP="00F73311">
      <w:pPr>
        <w:tabs>
          <w:tab w:val="left" w:pos="360"/>
        </w:tabs>
        <w:spacing w:line="240" w:lineRule="auto"/>
        <w:jc w:val="both"/>
        <w:rPr>
          <w:rFonts w:cs="Times New Roman"/>
          <w:b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>1</w:t>
      </w:r>
      <w:r w:rsidR="00AC5655" w:rsidRPr="00744091">
        <w:rPr>
          <w:rFonts w:cs="Times New Roman"/>
          <w:b/>
          <w:sz w:val="26"/>
          <w:szCs w:val="26"/>
          <w:lang w:val="en-US"/>
        </w:rPr>
        <w:t>4</w:t>
      </w:r>
      <w:r w:rsidRPr="00744091">
        <w:rPr>
          <w:rFonts w:cs="Times New Roman"/>
          <w:b/>
          <w:sz w:val="26"/>
          <w:szCs w:val="26"/>
        </w:rPr>
        <w:t>.</w:t>
      </w:r>
      <w:r w:rsidR="00F73311" w:rsidRPr="00744091">
        <w:t xml:space="preserve"> </w:t>
      </w:r>
      <w:r w:rsidR="00F73311" w:rsidRPr="00744091">
        <w:rPr>
          <w:rFonts w:cs="Times New Roman"/>
          <w:sz w:val="26"/>
          <w:szCs w:val="26"/>
        </w:rPr>
        <w:t>I know you find the course boring, Pauline, but since you've started it, you might as well_____it.</w:t>
      </w:r>
    </w:p>
    <w:p w:rsidR="00F73311" w:rsidRPr="00744091" w:rsidRDefault="00D02ADC" w:rsidP="00F73311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   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F73311" w:rsidRPr="00744091">
        <w:rPr>
          <w:rFonts w:cs="Times New Roman"/>
          <w:sz w:val="26"/>
          <w:szCs w:val="26"/>
        </w:rPr>
        <w:t>go with</w:t>
      </w:r>
      <w:r w:rsidR="00B91FCF">
        <w:rPr>
          <w:rFonts w:cs="Times New Roman"/>
          <w:sz w:val="26"/>
          <w:szCs w:val="26"/>
          <w:lang w:val="en-US"/>
        </w:rPr>
        <w:t xml:space="preserve">           </w:t>
      </w:r>
      <w:r>
        <w:rPr>
          <w:rFonts w:cs="Times New Roman"/>
          <w:sz w:val="26"/>
          <w:szCs w:val="26"/>
          <w:lang w:val="en-US"/>
        </w:rPr>
        <w:t xml:space="preserve">  </w:t>
      </w:r>
      <w:r w:rsidR="00B91FCF">
        <w:rPr>
          <w:rFonts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F93460" w:rsidRPr="00744091">
        <w:rPr>
          <w:rFonts w:cs="Times New Roman"/>
          <w:sz w:val="26"/>
          <w:szCs w:val="26"/>
        </w:rPr>
        <w:t>.</w:t>
      </w:r>
      <w:r w:rsidR="00F73311" w:rsidRPr="00744091">
        <w:rPr>
          <w:rFonts w:cs="Times New Roman"/>
          <w:sz w:val="26"/>
          <w:szCs w:val="26"/>
          <w:lang w:val="en-US"/>
        </w:rPr>
        <w:t xml:space="preserve"> go through with  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F73311" w:rsidRPr="00744091">
        <w:rPr>
          <w:rFonts w:cs="Times New Roman"/>
          <w:sz w:val="26"/>
          <w:szCs w:val="26"/>
          <w:lang w:val="en-US"/>
        </w:rPr>
        <w:t xml:space="preserve">    </w:t>
      </w:r>
      <w:r>
        <w:rPr>
          <w:rFonts w:cs="Times New Roman"/>
          <w:sz w:val="26"/>
          <w:szCs w:val="26"/>
          <w:lang w:val="en-US"/>
        </w:rPr>
        <w:t xml:space="preserve">     </w:t>
      </w:r>
      <w:r w:rsidR="00F73311" w:rsidRPr="00744091">
        <w:rPr>
          <w:rFonts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>.</w:t>
      </w:r>
      <w:r w:rsidR="00744091">
        <w:rPr>
          <w:rFonts w:cs="Times New Roman"/>
          <w:sz w:val="26"/>
          <w:szCs w:val="26"/>
          <w:lang w:val="en-US"/>
        </w:rPr>
        <w:t xml:space="preserve"> go ahead                </w:t>
      </w:r>
      <w:r>
        <w:rPr>
          <w:rFonts w:cs="Times New Roman"/>
          <w:sz w:val="26"/>
          <w:szCs w:val="26"/>
          <w:lang w:val="en-US"/>
        </w:rPr>
        <w:t xml:space="preserve">   </w:t>
      </w:r>
      <w:r w:rsidR="00744091">
        <w:rPr>
          <w:rFonts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>.</w:t>
      </w:r>
      <w:r w:rsidR="00F73311" w:rsidRPr="00744091">
        <w:t xml:space="preserve"> </w:t>
      </w:r>
      <w:r w:rsidR="00F73311" w:rsidRPr="00744091">
        <w:rPr>
          <w:rFonts w:cs="Times New Roman"/>
          <w:sz w:val="26"/>
          <w:szCs w:val="26"/>
          <w:lang w:val="en-US"/>
        </w:rPr>
        <w:t>go off</w:t>
      </w:r>
    </w:p>
    <w:p w:rsidR="00F93460" w:rsidRPr="00744091" w:rsidRDefault="00AC5655" w:rsidP="009A0C0C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 xml:space="preserve">          </w:t>
      </w:r>
      <w:r w:rsidR="00F93460" w:rsidRPr="00744091">
        <w:rPr>
          <w:rFonts w:cs="Times New Roman"/>
          <w:b/>
          <w:sz w:val="26"/>
          <w:szCs w:val="26"/>
        </w:rPr>
        <w:t xml:space="preserve"> </w:t>
      </w:r>
      <w:r w:rsidRPr="00744091">
        <w:rPr>
          <w:rFonts w:cs="Times New Roman"/>
          <w:b/>
          <w:sz w:val="26"/>
          <w:szCs w:val="26"/>
          <w:lang w:val="en-US"/>
        </w:rPr>
        <w:t>15</w:t>
      </w:r>
      <w:r w:rsidR="00F93460" w:rsidRPr="00744091">
        <w:rPr>
          <w:rFonts w:cs="Times New Roman"/>
          <w:sz w:val="26"/>
          <w:szCs w:val="26"/>
        </w:rPr>
        <w:t>.</w:t>
      </w:r>
      <w:r w:rsidR="00220F25" w:rsidRPr="00744091">
        <w:rPr>
          <w:rFonts w:cs="Times New Roman"/>
          <w:sz w:val="26"/>
          <w:szCs w:val="26"/>
          <w:lang w:val="en-US"/>
        </w:rPr>
        <w:t xml:space="preserve"> “My </w:t>
      </w:r>
      <w:r w:rsidR="00263B8B" w:rsidRPr="00744091">
        <w:rPr>
          <w:rFonts w:cs="Times New Roman"/>
          <w:sz w:val="26"/>
          <w:szCs w:val="26"/>
          <w:lang w:val="en-US"/>
        </w:rPr>
        <w:t>favorite</w:t>
      </w:r>
      <w:r w:rsidR="00220F25" w:rsidRPr="00744091">
        <w:rPr>
          <w:rFonts w:cs="Times New Roman"/>
          <w:sz w:val="26"/>
          <w:szCs w:val="26"/>
          <w:lang w:val="en-US"/>
        </w:rPr>
        <w:t xml:space="preserve"> leisure activity is people </w:t>
      </w:r>
      <w:r w:rsidR="00113838" w:rsidRPr="00744091">
        <w:rPr>
          <w:rFonts w:cs="Times New Roman"/>
          <w:sz w:val="26"/>
          <w:szCs w:val="26"/>
          <w:lang w:val="en-US"/>
        </w:rPr>
        <w:t>watching”</w:t>
      </w:r>
      <w:r w:rsidR="00113838">
        <w:rPr>
          <w:rFonts w:cs="Times New Roman"/>
          <w:sz w:val="26"/>
          <w:szCs w:val="26"/>
          <w:lang w:val="en-US"/>
        </w:rPr>
        <w:t xml:space="preserve">  </w:t>
      </w:r>
      <w:r w:rsidR="00263B8B" w:rsidRPr="00744091">
        <w:rPr>
          <w:rFonts w:cs="Times New Roman"/>
          <w:sz w:val="26"/>
          <w:szCs w:val="26"/>
          <w:lang w:val="en-US"/>
        </w:rPr>
        <w:t xml:space="preserve"> </w:t>
      </w:r>
      <w:r w:rsidR="00263B8B">
        <w:rPr>
          <w:rFonts w:cs="Times New Roman"/>
          <w:sz w:val="26"/>
          <w:szCs w:val="26"/>
          <w:lang w:val="en-US"/>
        </w:rPr>
        <w:t xml:space="preserve"> </w:t>
      </w:r>
      <w:r w:rsidR="00113838">
        <w:rPr>
          <w:rFonts w:cs="Times New Roman"/>
          <w:sz w:val="26"/>
          <w:szCs w:val="26"/>
          <w:lang w:val="en-US"/>
        </w:rPr>
        <w:t xml:space="preserve">          </w:t>
      </w:r>
      <w:r w:rsidRPr="00744091">
        <w:rPr>
          <w:rFonts w:cs="Times New Roman"/>
          <w:sz w:val="26"/>
          <w:szCs w:val="26"/>
          <w:lang w:val="en-US"/>
        </w:rPr>
        <w:t xml:space="preserve"> - </w:t>
      </w:r>
      <w:r w:rsidR="00220F25" w:rsidRPr="00744091">
        <w:rPr>
          <w:rFonts w:cs="Times New Roman"/>
          <w:sz w:val="26"/>
          <w:szCs w:val="26"/>
          <w:lang w:val="en-US"/>
        </w:rPr>
        <w:t>“__________”</w:t>
      </w:r>
    </w:p>
    <w:p w:rsidR="00220F25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            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>.</w:t>
      </w:r>
      <w:r w:rsidR="00220F25" w:rsidRPr="00744091">
        <w:rPr>
          <w:rFonts w:cs="Times New Roman"/>
          <w:sz w:val="26"/>
          <w:szCs w:val="26"/>
          <w:lang w:val="en-US"/>
        </w:rPr>
        <w:t xml:space="preserve"> That’s sounds so weird!</w:t>
      </w:r>
      <w:r w:rsidR="00F93460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sz w:val="26"/>
          <w:szCs w:val="26"/>
        </w:rPr>
        <w:tab/>
      </w:r>
      <w:r w:rsidR="00AC5655" w:rsidRPr="00744091">
        <w:rPr>
          <w:rFonts w:cs="Times New Roman"/>
          <w:sz w:val="26"/>
          <w:szCs w:val="26"/>
        </w:rPr>
        <w:t xml:space="preserve">     </w:t>
      </w:r>
      <w:r w:rsidR="00AC5655" w:rsidRPr="00744091">
        <w:rPr>
          <w:rFonts w:cs="Times New Roman"/>
          <w:sz w:val="26"/>
          <w:szCs w:val="26"/>
          <w:lang w:val="en-US"/>
        </w:rPr>
        <w:t xml:space="preserve">  </w:t>
      </w:r>
      <w:r w:rsidR="00AC5655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F93460" w:rsidRPr="00744091">
        <w:rPr>
          <w:rFonts w:cs="Times New Roman"/>
          <w:sz w:val="26"/>
          <w:szCs w:val="26"/>
        </w:rPr>
        <w:t>.</w:t>
      </w:r>
      <w:r w:rsidR="00220F25" w:rsidRPr="00744091">
        <w:rPr>
          <w:rFonts w:cs="Times New Roman"/>
          <w:sz w:val="26"/>
          <w:szCs w:val="26"/>
          <w:lang w:val="en-US"/>
        </w:rPr>
        <w:t xml:space="preserve"> That’s all right</w:t>
      </w:r>
      <w:r w:rsidR="00F93460" w:rsidRPr="00744091">
        <w:rPr>
          <w:rFonts w:cs="Times New Roman"/>
          <w:sz w:val="26"/>
          <w:szCs w:val="26"/>
        </w:rPr>
        <w:t xml:space="preserve">  </w:t>
      </w:r>
      <w:r w:rsidR="00F93460" w:rsidRPr="00744091">
        <w:rPr>
          <w:rFonts w:cs="Times New Roman"/>
          <w:sz w:val="26"/>
          <w:szCs w:val="26"/>
        </w:rPr>
        <w:tab/>
        <w:t xml:space="preserve">            </w:t>
      </w:r>
    </w:p>
    <w:p w:rsidR="00F93460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>
        <w:rPr>
          <w:rFonts w:cs="Times New Roman"/>
          <w:sz w:val="26"/>
          <w:szCs w:val="26"/>
        </w:rPr>
        <w:t xml:space="preserve">              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>.</w:t>
      </w:r>
      <w:r w:rsidR="00AC5655" w:rsidRPr="00744091">
        <w:rPr>
          <w:rFonts w:cs="Times New Roman"/>
          <w:sz w:val="26"/>
          <w:szCs w:val="26"/>
          <w:lang w:val="en-US"/>
        </w:rPr>
        <w:t xml:space="preserve"> </w:t>
      </w:r>
      <w:r w:rsidR="00220F25" w:rsidRPr="00744091">
        <w:rPr>
          <w:rFonts w:cs="Times New Roman"/>
          <w:sz w:val="26"/>
          <w:szCs w:val="26"/>
          <w:lang w:val="en-US"/>
        </w:rPr>
        <w:t xml:space="preserve">OK. That’s what you choose              </w:t>
      </w:r>
      <w:r>
        <w:rPr>
          <w:rFonts w:cs="Times New Roman"/>
          <w:sz w:val="26"/>
          <w:szCs w:val="26"/>
          <w:lang w:val="en-US"/>
        </w:rPr>
        <w:t xml:space="preserve">     </w:t>
      </w:r>
      <w:r w:rsidR="00220F25" w:rsidRPr="00744091">
        <w:rPr>
          <w:rFonts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220F25" w:rsidRPr="00744091">
        <w:rPr>
          <w:rFonts w:cs="Times New Roman"/>
          <w:sz w:val="26"/>
          <w:szCs w:val="26"/>
          <w:lang w:val="en-US"/>
        </w:rPr>
        <w:t>Sure. It’s very entertaining.</w:t>
      </w:r>
      <w:r w:rsidR="00F93460" w:rsidRPr="00744091">
        <w:rPr>
          <w:rFonts w:cs="Times New Roman"/>
          <w:sz w:val="26"/>
          <w:szCs w:val="26"/>
        </w:rPr>
        <w:t xml:space="preserve"> </w:t>
      </w:r>
    </w:p>
    <w:p w:rsidR="00F93460" w:rsidRPr="00744091" w:rsidRDefault="00F93460" w:rsidP="009A0C0C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 xml:space="preserve">           1</w:t>
      </w:r>
      <w:r w:rsidR="00AC5655" w:rsidRPr="00744091">
        <w:rPr>
          <w:rFonts w:cs="Times New Roman"/>
          <w:b/>
          <w:sz w:val="26"/>
          <w:szCs w:val="26"/>
          <w:lang w:val="en-US"/>
        </w:rPr>
        <w:t>6</w:t>
      </w:r>
      <w:r w:rsidRPr="00744091">
        <w:rPr>
          <w:rFonts w:cs="Times New Roman"/>
          <w:b/>
          <w:sz w:val="26"/>
          <w:szCs w:val="26"/>
        </w:rPr>
        <w:t>.</w:t>
      </w:r>
      <w:r w:rsidR="0040043A" w:rsidRPr="00744091">
        <w:rPr>
          <w:rFonts w:cs="Times New Roman"/>
          <w:b/>
          <w:sz w:val="26"/>
          <w:szCs w:val="26"/>
          <w:lang w:val="en-US"/>
        </w:rPr>
        <w:t xml:space="preserve"> Billy: </w:t>
      </w:r>
      <w:r w:rsidR="0040043A" w:rsidRPr="00744091">
        <w:rPr>
          <w:rFonts w:cs="Times New Roman"/>
          <w:sz w:val="26"/>
          <w:szCs w:val="26"/>
          <w:lang w:val="en-US"/>
        </w:rPr>
        <w:t>“How is the coffee here?”</w:t>
      </w:r>
      <w:r w:rsidR="0040043A" w:rsidRPr="00744091">
        <w:rPr>
          <w:rFonts w:cs="Times New Roman"/>
          <w:b/>
          <w:sz w:val="26"/>
          <w:szCs w:val="26"/>
          <w:lang w:val="en-US"/>
        </w:rPr>
        <w:t xml:space="preserve">    Bobby: “__________”</w:t>
      </w:r>
    </w:p>
    <w:p w:rsidR="0040043A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  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40043A" w:rsidRPr="00744091">
        <w:rPr>
          <w:rFonts w:cs="Times New Roman"/>
          <w:sz w:val="26"/>
          <w:szCs w:val="26"/>
          <w:lang w:val="en-US"/>
        </w:rPr>
        <w:t>No, I don’t think so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ab/>
        <w:t xml:space="preserve">        </w:t>
      </w:r>
      <w:r>
        <w:rPr>
          <w:rFonts w:cs="Times New Roman"/>
          <w:sz w:val="26"/>
          <w:szCs w:val="26"/>
          <w:lang w:val="en-US"/>
        </w:rPr>
        <w:t xml:space="preserve">                       </w:t>
      </w:r>
      <w:r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 w:rsidR="00F93460" w:rsidRPr="00744091">
        <w:rPr>
          <w:rFonts w:cs="Times New Roman"/>
          <w:sz w:val="26"/>
          <w:szCs w:val="26"/>
        </w:rPr>
        <w:t>.</w:t>
      </w:r>
      <w:r w:rsidR="0040043A" w:rsidRPr="00744091">
        <w:rPr>
          <w:rFonts w:cs="Times New Roman"/>
          <w:sz w:val="26"/>
          <w:szCs w:val="26"/>
          <w:lang w:val="en-US"/>
        </w:rPr>
        <w:t xml:space="preserve"> It’s a little bitter, to tell the truth.</w:t>
      </w:r>
      <w:r w:rsidR="00F93460" w:rsidRPr="00744091">
        <w:rPr>
          <w:rFonts w:cs="Times New Roman"/>
          <w:sz w:val="26"/>
          <w:szCs w:val="26"/>
        </w:rPr>
        <w:t xml:space="preserve">  </w:t>
      </w:r>
      <w:r w:rsidR="00F93460" w:rsidRPr="00744091">
        <w:rPr>
          <w:rFonts w:cs="Times New Roman"/>
          <w:sz w:val="26"/>
          <w:szCs w:val="26"/>
        </w:rPr>
        <w:tab/>
        <w:t xml:space="preserve">             </w:t>
      </w:r>
    </w:p>
    <w:p w:rsidR="00F93460" w:rsidRPr="00744091" w:rsidRDefault="00B91FCF" w:rsidP="006F1696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  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F93460" w:rsidRPr="00744091">
        <w:rPr>
          <w:rFonts w:cs="Times New Roman"/>
          <w:sz w:val="26"/>
          <w:szCs w:val="26"/>
        </w:rPr>
        <w:t>.</w:t>
      </w:r>
      <w:r w:rsidR="0040043A" w:rsidRPr="00744091">
        <w:rPr>
          <w:rFonts w:cs="Times New Roman"/>
          <w:sz w:val="26"/>
          <w:szCs w:val="26"/>
          <w:lang w:val="en-US"/>
        </w:rPr>
        <w:t xml:space="preserve"> It’s a little better now that I ‘ve got a car.</w:t>
      </w:r>
      <w:r w:rsidR="006F1696" w:rsidRPr="00744091">
        <w:rPr>
          <w:rFonts w:cs="Times New Roman"/>
          <w:sz w:val="26"/>
          <w:szCs w:val="26"/>
        </w:rPr>
        <w:t xml:space="preserve">  </w:t>
      </w:r>
      <w:r>
        <w:rPr>
          <w:rFonts w:cs="Times New Roman"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>.</w:t>
      </w:r>
      <w:r w:rsidR="0040043A" w:rsidRPr="00744091">
        <w:rPr>
          <w:rFonts w:cs="Times New Roman"/>
          <w:sz w:val="26"/>
          <w:szCs w:val="26"/>
          <w:lang w:val="en-US"/>
        </w:rPr>
        <w:t xml:space="preserve"> As a matter of the fact, I’m not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6F1696" w:rsidRPr="00744091">
        <w:rPr>
          <w:rFonts w:cs="Times New Roman"/>
          <w:sz w:val="26"/>
          <w:szCs w:val="26"/>
          <w:lang w:val="en-US"/>
        </w:rPr>
        <w:t>interested</w:t>
      </w:r>
      <w:r w:rsidR="00F93460" w:rsidRPr="00744091">
        <w:rPr>
          <w:rFonts w:cs="Times New Roman"/>
          <w:sz w:val="26"/>
          <w:szCs w:val="26"/>
        </w:rPr>
        <w:t xml:space="preserve">  </w:t>
      </w:r>
    </w:p>
    <w:p w:rsidR="00F93460" w:rsidRPr="00744091" w:rsidRDefault="00F93460" w:rsidP="009A0C0C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 xml:space="preserve">           1</w:t>
      </w:r>
      <w:r w:rsidR="00AC5655" w:rsidRPr="00744091">
        <w:rPr>
          <w:rFonts w:cs="Times New Roman"/>
          <w:b/>
          <w:sz w:val="26"/>
          <w:szCs w:val="26"/>
          <w:lang w:val="en-US"/>
        </w:rPr>
        <w:t>7</w:t>
      </w:r>
      <w:r w:rsidRPr="00744091">
        <w:rPr>
          <w:rFonts w:cs="Times New Roman"/>
          <w:b/>
          <w:sz w:val="26"/>
          <w:szCs w:val="26"/>
        </w:rPr>
        <w:t>.</w:t>
      </w:r>
      <w:r w:rsidR="00B1461D" w:rsidRPr="00744091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B1461D" w:rsidRPr="00744091">
        <w:rPr>
          <w:rFonts w:cs="Times New Roman"/>
          <w:sz w:val="26"/>
          <w:szCs w:val="26"/>
          <w:shd w:val="clear" w:color="auto" w:fill="FFFFFF"/>
        </w:rPr>
        <w:t>The flock of birds</w:t>
      </w:r>
      <w:r w:rsidR="00E233CA" w:rsidRPr="00744091">
        <w:rPr>
          <w:rFonts w:cs="Times New Roman"/>
          <w:sz w:val="26"/>
          <w:szCs w:val="26"/>
          <w:shd w:val="clear" w:color="auto" w:fill="FFFFFF"/>
          <w:lang w:val="en-US"/>
        </w:rPr>
        <w:t>________</w:t>
      </w:r>
      <w:r w:rsidR="00B1461D" w:rsidRPr="00744091">
        <w:rPr>
          <w:rFonts w:cs="Times New Roman"/>
          <w:sz w:val="26"/>
          <w:szCs w:val="26"/>
          <w:shd w:val="clear" w:color="auto" w:fill="FFFFFF"/>
        </w:rPr>
        <w:t xml:space="preserve"> circling overhead</w:t>
      </w:r>
      <w:r w:rsidR="00B1461D" w:rsidRPr="00744091">
        <w:rPr>
          <w:rFonts w:ascii="Arial" w:hAnsi="Arial" w:cs="Arial"/>
          <w:sz w:val="27"/>
          <w:szCs w:val="27"/>
          <w:shd w:val="clear" w:color="auto" w:fill="FFFFFF"/>
        </w:rPr>
        <w:t>.</w:t>
      </w:r>
    </w:p>
    <w:p w:rsidR="00F93460" w:rsidRPr="00744091" w:rsidRDefault="00B91FCF" w:rsidP="009A0C0C">
      <w:pPr>
        <w:tabs>
          <w:tab w:val="left" w:pos="720"/>
          <w:tab w:val="left" w:pos="2880"/>
          <w:tab w:val="left" w:pos="5040"/>
          <w:tab w:val="left" w:pos="7200"/>
        </w:tabs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    </w:t>
      </w:r>
      <w:r w:rsidR="00D02ADC">
        <w:rPr>
          <w:rFonts w:cs="Times New Roman"/>
          <w:b/>
          <w:sz w:val="26"/>
          <w:szCs w:val="26"/>
          <w:lang w:val="en-US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A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B1461D" w:rsidRPr="00744091">
        <w:rPr>
          <w:rFonts w:cs="Times New Roman"/>
          <w:sz w:val="26"/>
          <w:szCs w:val="26"/>
          <w:lang w:val="en-US"/>
        </w:rPr>
        <w:t>get</w:t>
      </w:r>
      <w:r w:rsidR="0085170E">
        <w:rPr>
          <w:rFonts w:cs="Times New Roman"/>
          <w:sz w:val="26"/>
          <w:szCs w:val="26"/>
          <w:lang w:val="en-US"/>
        </w:rPr>
        <w:t xml:space="preserve"> </w:t>
      </w:r>
      <w:r w:rsidR="00B1461D" w:rsidRPr="00744091">
        <w:rPr>
          <w:rFonts w:cs="Times New Roman"/>
          <w:sz w:val="26"/>
          <w:szCs w:val="26"/>
        </w:rPr>
        <w:t xml:space="preserve">                  </w:t>
      </w:r>
      <w:r w:rsidR="00D02ADC">
        <w:rPr>
          <w:rFonts w:cs="Times New Roman"/>
          <w:sz w:val="26"/>
          <w:szCs w:val="26"/>
        </w:rPr>
        <w:t xml:space="preserve">  </w:t>
      </w:r>
      <w:r w:rsidR="00B1461D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B</w:t>
      </w:r>
      <w:r>
        <w:rPr>
          <w:rFonts w:cs="Times New Roman"/>
          <w:sz w:val="26"/>
          <w:szCs w:val="26"/>
        </w:rPr>
        <w:t xml:space="preserve">. </w:t>
      </w:r>
      <w:r w:rsidR="00B1461D" w:rsidRPr="00744091">
        <w:rPr>
          <w:rFonts w:cs="Times New Roman"/>
          <w:sz w:val="26"/>
          <w:szCs w:val="26"/>
          <w:lang w:val="en-US"/>
        </w:rPr>
        <w:t>are</w:t>
      </w:r>
      <w:r w:rsidR="006F1696" w:rsidRPr="00744091">
        <w:rPr>
          <w:rFonts w:cs="Times New Roman"/>
          <w:sz w:val="26"/>
          <w:szCs w:val="26"/>
        </w:rPr>
        <w:t xml:space="preserve">                       </w:t>
      </w:r>
      <w:r w:rsidR="00D02ADC">
        <w:rPr>
          <w:rFonts w:cs="Times New Roman"/>
          <w:sz w:val="26"/>
          <w:szCs w:val="26"/>
          <w:lang w:val="en-US"/>
        </w:rPr>
        <w:t xml:space="preserve">           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C</w:t>
      </w:r>
      <w:r w:rsidR="00B1461D" w:rsidRPr="00744091">
        <w:rPr>
          <w:rFonts w:cs="Times New Roman"/>
          <w:sz w:val="26"/>
          <w:szCs w:val="26"/>
        </w:rPr>
        <w:t>. gets</w:t>
      </w:r>
      <w:r w:rsidR="006F1696" w:rsidRPr="00744091">
        <w:rPr>
          <w:rFonts w:cs="Times New Roman"/>
          <w:sz w:val="26"/>
          <w:szCs w:val="26"/>
        </w:rPr>
        <w:tab/>
        <w:t xml:space="preserve">   </w:t>
      </w:r>
      <w:r w:rsidR="00D02ADC">
        <w:rPr>
          <w:rFonts w:cs="Times New Roman"/>
          <w:sz w:val="26"/>
          <w:szCs w:val="26"/>
          <w:lang w:val="en-US"/>
        </w:rPr>
        <w:t xml:space="preserve">     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="00F93460" w:rsidRPr="00744091">
        <w:rPr>
          <w:rFonts w:cs="Times New Roman"/>
          <w:b/>
          <w:sz w:val="26"/>
          <w:szCs w:val="26"/>
        </w:rPr>
        <w:t>D</w:t>
      </w:r>
      <w:r w:rsidR="00F93460" w:rsidRPr="00744091">
        <w:rPr>
          <w:rFonts w:cs="Times New Roman"/>
          <w:sz w:val="26"/>
          <w:szCs w:val="26"/>
        </w:rPr>
        <w:t xml:space="preserve">. </w:t>
      </w:r>
      <w:r w:rsidR="00B1461D" w:rsidRPr="00744091">
        <w:rPr>
          <w:rFonts w:cs="Times New Roman"/>
          <w:sz w:val="26"/>
          <w:szCs w:val="26"/>
          <w:lang w:val="en-US"/>
        </w:rPr>
        <w:t>is</w:t>
      </w:r>
      <w:r w:rsidR="00F93460" w:rsidRPr="00744091">
        <w:rPr>
          <w:rFonts w:cs="Times New Roman"/>
          <w:sz w:val="26"/>
          <w:szCs w:val="26"/>
        </w:rPr>
        <w:t xml:space="preserve"> </w:t>
      </w:r>
    </w:p>
    <w:p w:rsidR="00E233CA" w:rsidRPr="00744091" w:rsidRDefault="00F93460" w:rsidP="00E233CA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cs="Times New Roman"/>
          <w:b/>
          <w:sz w:val="26"/>
          <w:szCs w:val="26"/>
        </w:rPr>
        <w:t xml:space="preserve">          </w:t>
      </w:r>
      <w:r w:rsidR="00783978" w:rsidRPr="00744091">
        <w:rPr>
          <w:rFonts w:cs="Times New Roman"/>
          <w:b/>
          <w:sz w:val="26"/>
          <w:szCs w:val="26"/>
        </w:rPr>
        <w:t xml:space="preserve"> </w:t>
      </w:r>
      <w:r w:rsidRPr="00744091">
        <w:rPr>
          <w:rFonts w:cs="Times New Roman"/>
          <w:b/>
          <w:sz w:val="26"/>
          <w:szCs w:val="26"/>
        </w:rPr>
        <w:t>1</w:t>
      </w:r>
      <w:r w:rsidR="00AC5655" w:rsidRPr="00744091">
        <w:rPr>
          <w:rFonts w:cs="Times New Roman"/>
          <w:b/>
          <w:sz w:val="26"/>
          <w:szCs w:val="26"/>
          <w:lang w:val="en-US"/>
        </w:rPr>
        <w:t>8</w:t>
      </w:r>
      <w:r w:rsidRPr="00744091">
        <w:rPr>
          <w:rFonts w:cs="Times New Roman"/>
          <w:b/>
          <w:sz w:val="26"/>
          <w:szCs w:val="26"/>
        </w:rPr>
        <w:t>.</w:t>
      </w:r>
      <w:r w:rsidR="00E13EBA" w:rsidRPr="00744091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E233CA" w:rsidRPr="00744091">
        <w:rPr>
          <w:rFonts w:cs="Times New Roman"/>
          <w:sz w:val="26"/>
          <w:szCs w:val="26"/>
          <w:lang w:val="en-US"/>
        </w:rPr>
        <w:t>An example of a ________ is a tour through Africa to view the elephants and lions.</w:t>
      </w:r>
    </w:p>
    <w:p w:rsidR="00F93460" w:rsidRPr="00B55527" w:rsidRDefault="00E233CA" w:rsidP="00E233CA">
      <w:pPr>
        <w:tabs>
          <w:tab w:val="left" w:pos="360"/>
        </w:tabs>
        <w:spacing w:line="240" w:lineRule="auto"/>
        <w:ind w:hanging="720"/>
        <w:jc w:val="both"/>
        <w:rPr>
          <w:rFonts w:cs="Times New Roman"/>
          <w:sz w:val="26"/>
          <w:szCs w:val="26"/>
          <w:lang w:val="en-US"/>
        </w:rPr>
      </w:pPr>
      <w:r w:rsidRPr="00B55527">
        <w:rPr>
          <w:rFonts w:cs="Times New Roman"/>
          <w:b/>
          <w:sz w:val="26"/>
          <w:szCs w:val="26"/>
          <w:lang w:val="en-US"/>
        </w:rPr>
        <w:t xml:space="preserve">            </w:t>
      </w:r>
      <w:r w:rsidR="00B91FCF" w:rsidRPr="00B55527">
        <w:rPr>
          <w:rFonts w:cs="Times New Roman"/>
          <w:b/>
          <w:sz w:val="26"/>
          <w:szCs w:val="26"/>
          <w:lang w:val="en-US"/>
        </w:rPr>
        <w:t xml:space="preserve">   </w:t>
      </w:r>
      <w:r w:rsidR="00D02ADC">
        <w:rPr>
          <w:rFonts w:cs="Times New Roman"/>
          <w:b/>
          <w:sz w:val="26"/>
          <w:szCs w:val="26"/>
          <w:lang w:val="en-US"/>
        </w:rPr>
        <w:t xml:space="preserve"> </w:t>
      </w:r>
      <w:r w:rsidRPr="00744091">
        <w:rPr>
          <w:rFonts w:cs="Times New Roman"/>
          <w:b/>
          <w:sz w:val="26"/>
          <w:szCs w:val="26"/>
        </w:rPr>
        <w:t>A</w:t>
      </w:r>
      <w:r w:rsidRPr="00744091">
        <w:rPr>
          <w:rFonts w:cs="Times New Roman"/>
          <w:sz w:val="26"/>
          <w:szCs w:val="26"/>
        </w:rPr>
        <w:t>.</w:t>
      </w:r>
      <w:r w:rsidRPr="00B55527">
        <w:rPr>
          <w:rFonts w:cs="Times New Roman"/>
          <w:sz w:val="26"/>
          <w:szCs w:val="26"/>
          <w:lang w:val="en-US"/>
        </w:rPr>
        <w:t>voyage</w:t>
      </w:r>
      <w:r w:rsidRPr="00744091">
        <w:rPr>
          <w:rFonts w:cs="Times New Roman"/>
          <w:sz w:val="26"/>
          <w:szCs w:val="26"/>
        </w:rPr>
        <w:t xml:space="preserve">               </w:t>
      </w:r>
      <w:r w:rsidR="00D02ADC">
        <w:rPr>
          <w:rFonts w:cs="Times New Roman"/>
          <w:sz w:val="26"/>
          <w:szCs w:val="26"/>
        </w:rPr>
        <w:t xml:space="preserve">  </w:t>
      </w:r>
      <w:r w:rsidRPr="00744091">
        <w:rPr>
          <w:rFonts w:cs="Times New Roman"/>
          <w:b/>
          <w:sz w:val="26"/>
          <w:szCs w:val="26"/>
        </w:rPr>
        <w:t>B</w:t>
      </w:r>
      <w:r w:rsidR="00B91FCF">
        <w:rPr>
          <w:rFonts w:cs="Times New Roman"/>
          <w:sz w:val="26"/>
          <w:szCs w:val="26"/>
        </w:rPr>
        <w:t>.</w:t>
      </w:r>
      <w:r w:rsidRPr="00B55527">
        <w:rPr>
          <w:rFonts w:cs="Times New Roman"/>
          <w:sz w:val="26"/>
          <w:szCs w:val="26"/>
          <w:lang w:val="en-US"/>
        </w:rPr>
        <w:t xml:space="preserve">safari                    </w:t>
      </w:r>
      <w:r w:rsidR="00B91FCF">
        <w:rPr>
          <w:rFonts w:cs="Times New Roman"/>
          <w:sz w:val="26"/>
          <w:szCs w:val="26"/>
        </w:rPr>
        <w:t xml:space="preserve">   </w:t>
      </w:r>
      <w:r w:rsidR="00D02ADC">
        <w:rPr>
          <w:rFonts w:cs="Times New Roman"/>
          <w:sz w:val="26"/>
          <w:szCs w:val="26"/>
          <w:lang w:val="en-US"/>
        </w:rPr>
        <w:t xml:space="preserve">         </w:t>
      </w:r>
      <w:r w:rsidRPr="00744091">
        <w:rPr>
          <w:rFonts w:cs="Times New Roman"/>
          <w:b/>
          <w:sz w:val="26"/>
          <w:szCs w:val="26"/>
        </w:rPr>
        <w:t>C</w:t>
      </w:r>
      <w:r w:rsidRPr="00744091">
        <w:rPr>
          <w:rFonts w:cs="Times New Roman"/>
          <w:sz w:val="26"/>
          <w:szCs w:val="26"/>
        </w:rPr>
        <w:t>.</w:t>
      </w:r>
      <w:r w:rsidRPr="00B55527">
        <w:rPr>
          <w:rFonts w:cs="Times New Roman"/>
          <w:sz w:val="26"/>
          <w:szCs w:val="26"/>
          <w:lang w:val="en-US"/>
        </w:rPr>
        <w:t xml:space="preserve"> mission</w:t>
      </w:r>
      <w:r w:rsidRPr="00744091">
        <w:rPr>
          <w:rFonts w:cs="Times New Roman"/>
          <w:sz w:val="26"/>
          <w:szCs w:val="26"/>
        </w:rPr>
        <w:t xml:space="preserve">     </w:t>
      </w:r>
      <w:r w:rsidR="00B91FCF">
        <w:rPr>
          <w:rFonts w:cs="Times New Roman"/>
          <w:sz w:val="26"/>
          <w:szCs w:val="26"/>
        </w:rPr>
        <w:t xml:space="preserve">              </w:t>
      </w:r>
      <w:r w:rsidR="006F1696" w:rsidRPr="00744091">
        <w:rPr>
          <w:rFonts w:cs="Times New Roman"/>
          <w:sz w:val="26"/>
          <w:szCs w:val="26"/>
        </w:rPr>
        <w:t xml:space="preserve"> </w:t>
      </w:r>
      <w:r w:rsidRPr="00744091">
        <w:rPr>
          <w:rFonts w:cs="Times New Roman"/>
          <w:b/>
          <w:sz w:val="26"/>
          <w:szCs w:val="26"/>
        </w:rPr>
        <w:t>D</w:t>
      </w:r>
      <w:r w:rsidRPr="00744091">
        <w:rPr>
          <w:rFonts w:cs="Times New Roman"/>
          <w:sz w:val="26"/>
          <w:szCs w:val="26"/>
        </w:rPr>
        <w:t>.</w:t>
      </w:r>
      <w:r w:rsidR="00B91FCF">
        <w:rPr>
          <w:rFonts w:cs="Times New Roman"/>
          <w:sz w:val="26"/>
          <w:szCs w:val="26"/>
          <w:lang w:val="en-US"/>
        </w:rPr>
        <w:t xml:space="preserve"> </w:t>
      </w:r>
      <w:r w:rsidRPr="00B55527">
        <w:rPr>
          <w:rFonts w:cs="Times New Roman"/>
          <w:sz w:val="26"/>
          <w:szCs w:val="26"/>
          <w:lang w:val="en-US"/>
        </w:rPr>
        <w:t>cruise</w:t>
      </w:r>
      <w:r w:rsidRPr="00744091">
        <w:rPr>
          <w:rFonts w:cs="Times New Roman"/>
          <w:sz w:val="26"/>
          <w:szCs w:val="26"/>
        </w:rPr>
        <w:t xml:space="preserve"> </w:t>
      </w:r>
      <w:r w:rsidRPr="00B55527">
        <w:rPr>
          <w:rFonts w:cs="Times New Roman"/>
          <w:sz w:val="26"/>
          <w:szCs w:val="26"/>
          <w:lang w:val="en-US"/>
        </w:rPr>
        <w:t xml:space="preserve">                               </w:t>
      </w:r>
    </w:p>
    <w:p w:rsidR="00FD36F9" w:rsidRPr="00744091" w:rsidRDefault="00FD36F9" w:rsidP="009A0C0C">
      <w:pPr>
        <w:snapToGrid w:val="0"/>
        <w:spacing w:line="240" w:lineRule="auto"/>
        <w:contextualSpacing/>
        <w:rPr>
          <w:rFonts w:cs="Times New Roman"/>
          <w:b/>
          <w:i/>
          <w:sz w:val="26"/>
          <w:szCs w:val="26"/>
        </w:rPr>
      </w:pPr>
    </w:p>
    <w:p w:rsidR="008D293D" w:rsidRPr="00744091" w:rsidRDefault="008D293D" w:rsidP="009A0C0C">
      <w:pPr>
        <w:snapToGrid w:val="0"/>
        <w:spacing w:line="240" w:lineRule="auto"/>
        <w:contextualSpacing/>
        <w:rPr>
          <w:rFonts w:cs="Times New Roman"/>
          <w:b/>
          <w:i/>
          <w:sz w:val="26"/>
          <w:szCs w:val="26"/>
        </w:rPr>
      </w:pPr>
      <w:r w:rsidRPr="00744091">
        <w:rPr>
          <w:rFonts w:cs="Times New Roman"/>
          <w:b/>
          <w:i/>
          <w:sz w:val="26"/>
          <w:szCs w:val="26"/>
        </w:rPr>
        <w:lastRenderedPageBreak/>
        <w:t>Mark the letter A, B, C, or D on your answer sheet to indicate the word(s) CLOSEST in meaning to the underlined word(s) in each of the following</w:t>
      </w:r>
      <w:r w:rsidRPr="00744091">
        <w:rPr>
          <w:rFonts w:cs="Times New Roman"/>
          <w:b/>
          <w:i/>
          <w:spacing w:val="-3"/>
          <w:sz w:val="26"/>
          <w:szCs w:val="26"/>
        </w:rPr>
        <w:t xml:space="preserve"> </w:t>
      </w:r>
      <w:r w:rsidRPr="00744091">
        <w:rPr>
          <w:rFonts w:cs="Times New Roman"/>
          <w:b/>
          <w:i/>
          <w:sz w:val="26"/>
          <w:szCs w:val="26"/>
        </w:rPr>
        <w:t>questions.</w:t>
      </w:r>
    </w:p>
    <w:p w:rsidR="00A61BC0" w:rsidRPr="00744091" w:rsidRDefault="00A82064" w:rsidP="009A0C0C">
      <w:pPr>
        <w:tabs>
          <w:tab w:val="left" w:pos="284"/>
          <w:tab w:val="left" w:pos="6235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744091">
        <w:rPr>
          <w:rFonts w:eastAsia="Arial" w:cs="Times New Roman"/>
          <w:b/>
          <w:sz w:val="26"/>
          <w:szCs w:val="26"/>
          <w:lang w:val="en-US"/>
        </w:rPr>
        <w:t>19</w:t>
      </w:r>
      <w:r w:rsidR="00B40444">
        <w:rPr>
          <w:rFonts w:eastAsia="Arial" w:cs="Times New Roman"/>
          <w:sz w:val="26"/>
          <w:szCs w:val="26"/>
        </w:rPr>
        <w:t>.</w:t>
      </w:r>
      <w:r w:rsidR="00B40444">
        <w:rPr>
          <w:rFonts w:cs="Times New Roman"/>
          <w:sz w:val="26"/>
          <w:szCs w:val="26"/>
          <w:shd w:val="clear" w:color="auto" w:fill="FFFFFF"/>
          <w:lang w:val="en-US"/>
        </w:rPr>
        <w:t xml:space="preserve"> </w:t>
      </w:r>
      <w:r w:rsidR="00A61BC0" w:rsidRPr="00744091">
        <w:rPr>
          <w:rFonts w:cs="Times New Roman"/>
          <w:sz w:val="26"/>
          <w:szCs w:val="26"/>
          <w:shd w:val="clear" w:color="auto" w:fill="FFFFFF"/>
        </w:rPr>
        <w:t>I always have </w:t>
      </w:r>
      <w:r w:rsidR="00A61BC0" w:rsidRPr="00744091">
        <w:rPr>
          <w:rFonts w:cs="Times New Roman"/>
          <w:b/>
          <w:i/>
          <w:sz w:val="26"/>
          <w:szCs w:val="26"/>
          <w:u w:val="single"/>
          <w:shd w:val="clear" w:color="auto" w:fill="FFFFFF"/>
        </w:rPr>
        <w:t>butterflies in my stomach</w:t>
      </w:r>
      <w:r w:rsidR="00A61BC0" w:rsidRPr="00744091">
        <w:rPr>
          <w:rFonts w:cs="Times New Roman"/>
          <w:sz w:val="26"/>
          <w:szCs w:val="26"/>
          <w:shd w:val="clear" w:color="auto" w:fill="FFFFFF"/>
        </w:rPr>
        <w:t> whenever I have to do a presentation before lots of people. </w:t>
      </w:r>
      <w:r w:rsidR="00A61BC0" w:rsidRPr="00744091">
        <w:rPr>
          <w:rFonts w:eastAsia="Arial" w:cs="Times New Roman"/>
          <w:sz w:val="26"/>
          <w:szCs w:val="26"/>
          <w:lang w:val="en-US"/>
        </w:rPr>
        <w:t xml:space="preserve"> </w:t>
      </w:r>
    </w:p>
    <w:p w:rsidR="00A61BC0" w:rsidRPr="00744091" w:rsidRDefault="00B91FCF" w:rsidP="009A0C0C">
      <w:pPr>
        <w:tabs>
          <w:tab w:val="left" w:pos="284"/>
          <w:tab w:val="left" w:pos="6235"/>
        </w:tabs>
        <w:spacing w:line="240" w:lineRule="auto"/>
        <w:jc w:val="both"/>
        <w:rPr>
          <w:rFonts w:cs="Times New Roman"/>
          <w:sz w:val="26"/>
          <w:szCs w:val="26"/>
          <w:shd w:val="clear" w:color="auto" w:fill="FFFFFF"/>
          <w:lang w:val="en-US"/>
        </w:rPr>
      </w:pPr>
      <w:r>
        <w:rPr>
          <w:rFonts w:cs="Times New Roman"/>
          <w:b/>
          <w:sz w:val="26"/>
          <w:szCs w:val="26"/>
          <w:shd w:val="clear" w:color="auto" w:fill="FFFFFF"/>
          <w:lang w:val="en-US"/>
        </w:rPr>
        <w:t xml:space="preserve">                </w:t>
      </w:r>
      <w:r w:rsidR="00A61BC0" w:rsidRPr="00744091">
        <w:rPr>
          <w:rFonts w:cs="Times New Roman"/>
          <w:b/>
          <w:sz w:val="26"/>
          <w:szCs w:val="26"/>
          <w:shd w:val="clear" w:color="auto" w:fill="FFFFFF"/>
        </w:rPr>
        <w:t>A</w:t>
      </w:r>
      <w:r w:rsidR="00A61BC0" w:rsidRPr="00744091">
        <w:rPr>
          <w:rFonts w:cs="Times New Roman"/>
          <w:sz w:val="26"/>
          <w:szCs w:val="26"/>
          <w:shd w:val="clear" w:color="auto" w:fill="FFFFFF"/>
        </w:rPr>
        <w:t xml:space="preserve">. </w:t>
      </w:r>
      <w:r w:rsidR="00BF3764" w:rsidRPr="00744091">
        <w:rPr>
          <w:rFonts w:cs="Times New Roman"/>
          <w:sz w:val="26"/>
          <w:szCs w:val="26"/>
          <w:shd w:val="clear" w:color="auto" w:fill="FFFFFF"/>
          <w:lang w:val="en-US"/>
        </w:rPr>
        <w:t>b</w:t>
      </w:r>
      <w:r w:rsidR="00A61BC0" w:rsidRPr="00744091">
        <w:rPr>
          <w:rFonts w:cs="Times New Roman"/>
          <w:sz w:val="26"/>
          <w:szCs w:val="26"/>
          <w:shd w:val="clear" w:color="auto" w:fill="FFFFFF"/>
        </w:rPr>
        <w:t xml:space="preserve">ecome nervous           </w:t>
      </w:r>
      <w:r w:rsidR="005612B8" w:rsidRPr="00744091">
        <w:rPr>
          <w:rFonts w:cs="Times New Roman"/>
          <w:sz w:val="26"/>
          <w:szCs w:val="26"/>
          <w:shd w:val="clear" w:color="auto" w:fill="FFFFFF"/>
          <w:lang w:val="en-US"/>
        </w:rPr>
        <w:t xml:space="preserve">                        </w:t>
      </w:r>
      <w:r w:rsidR="006F1696" w:rsidRPr="00744091">
        <w:rPr>
          <w:rFonts w:cs="Times New Roman"/>
          <w:sz w:val="26"/>
          <w:szCs w:val="26"/>
          <w:shd w:val="clear" w:color="auto" w:fill="FFFFFF"/>
        </w:rPr>
        <w:t xml:space="preserve"> </w:t>
      </w:r>
      <w:r w:rsidR="00A61BC0" w:rsidRPr="00744091">
        <w:rPr>
          <w:rFonts w:cs="Times New Roman"/>
          <w:b/>
          <w:sz w:val="26"/>
          <w:szCs w:val="26"/>
          <w:shd w:val="clear" w:color="auto" w:fill="FFFFFF"/>
        </w:rPr>
        <w:t>B</w:t>
      </w:r>
      <w:r w:rsidR="00A61BC0" w:rsidRPr="00744091">
        <w:rPr>
          <w:rFonts w:cs="Times New Roman"/>
          <w:sz w:val="26"/>
          <w:szCs w:val="26"/>
          <w:shd w:val="clear" w:color="auto" w:fill="FFFFFF"/>
        </w:rPr>
        <w:t xml:space="preserve">. </w:t>
      </w:r>
      <w:r w:rsidR="00BF3764" w:rsidRPr="00744091">
        <w:rPr>
          <w:rFonts w:cs="Times New Roman"/>
          <w:sz w:val="26"/>
          <w:szCs w:val="26"/>
          <w:shd w:val="clear" w:color="auto" w:fill="FFFFFF"/>
          <w:lang w:val="en-US"/>
        </w:rPr>
        <w:t>b</w:t>
      </w:r>
      <w:r w:rsidR="00A61BC0" w:rsidRPr="00744091">
        <w:rPr>
          <w:rFonts w:cs="Times New Roman"/>
          <w:sz w:val="26"/>
          <w:szCs w:val="26"/>
          <w:shd w:val="clear" w:color="auto" w:fill="FFFFFF"/>
        </w:rPr>
        <w:t>ecome happy</w:t>
      </w:r>
      <w:r w:rsidR="00A61BC0" w:rsidRPr="00744091">
        <w:rPr>
          <w:rFonts w:cs="Times New Roman"/>
          <w:sz w:val="26"/>
          <w:szCs w:val="26"/>
          <w:shd w:val="clear" w:color="auto" w:fill="FFFFFF"/>
          <w:lang w:val="en-US"/>
        </w:rPr>
        <w:t xml:space="preserve">    </w:t>
      </w:r>
    </w:p>
    <w:p w:rsidR="00AC0850" w:rsidRPr="00744091" w:rsidRDefault="00B91FCF" w:rsidP="009A0C0C">
      <w:pPr>
        <w:tabs>
          <w:tab w:val="left" w:pos="284"/>
          <w:tab w:val="left" w:pos="6235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>
        <w:rPr>
          <w:rFonts w:cs="Times New Roman"/>
          <w:b/>
          <w:sz w:val="26"/>
          <w:szCs w:val="26"/>
          <w:shd w:val="clear" w:color="auto" w:fill="FFFFFF"/>
          <w:lang w:val="en-US"/>
        </w:rPr>
        <w:t xml:space="preserve">                </w:t>
      </w:r>
      <w:r w:rsidR="00A61BC0" w:rsidRPr="00744091">
        <w:rPr>
          <w:rFonts w:cs="Times New Roman"/>
          <w:b/>
          <w:sz w:val="26"/>
          <w:szCs w:val="26"/>
          <w:shd w:val="clear" w:color="auto" w:fill="FFFFFF"/>
          <w:lang w:val="en-US"/>
        </w:rPr>
        <w:t>C</w:t>
      </w:r>
      <w:r w:rsidR="00A61BC0" w:rsidRPr="00744091">
        <w:rPr>
          <w:rFonts w:cs="Times New Roman"/>
          <w:sz w:val="26"/>
          <w:szCs w:val="26"/>
          <w:shd w:val="clear" w:color="auto" w:fill="FFFFFF"/>
          <w:lang w:val="en-US"/>
        </w:rPr>
        <w:t xml:space="preserve">. become sad                </w:t>
      </w:r>
      <w:r w:rsidR="005612B8" w:rsidRPr="00744091">
        <w:rPr>
          <w:rFonts w:cs="Times New Roman"/>
          <w:sz w:val="26"/>
          <w:szCs w:val="26"/>
          <w:shd w:val="clear" w:color="auto" w:fill="FFFFFF"/>
          <w:lang w:val="en-US"/>
        </w:rPr>
        <w:t xml:space="preserve">                            </w:t>
      </w:r>
      <w:r w:rsidR="00A61BC0" w:rsidRPr="00744091">
        <w:rPr>
          <w:rFonts w:cs="Times New Roman"/>
          <w:b/>
          <w:sz w:val="26"/>
          <w:szCs w:val="26"/>
          <w:shd w:val="clear" w:color="auto" w:fill="FFFFFF"/>
          <w:lang w:val="en-US"/>
        </w:rPr>
        <w:t>D</w:t>
      </w:r>
      <w:r w:rsidR="00A61BC0" w:rsidRPr="00744091">
        <w:rPr>
          <w:rFonts w:cs="Times New Roman"/>
          <w:sz w:val="26"/>
          <w:szCs w:val="26"/>
          <w:shd w:val="clear" w:color="auto" w:fill="FFFFFF"/>
          <w:lang w:val="en-US"/>
        </w:rPr>
        <w:t>. become angry</w:t>
      </w:r>
    </w:p>
    <w:p w:rsidR="008D293D" w:rsidRPr="00744091" w:rsidRDefault="008D293D" w:rsidP="009A0C0C">
      <w:pPr>
        <w:spacing w:line="240" w:lineRule="auto"/>
        <w:rPr>
          <w:rFonts w:cs="Times New Roman"/>
          <w:i/>
          <w:sz w:val="26"/>
          <w:szCs w:val="26"/>
        </w:rPr>
      </w:pPr>
      <w:r w:rsidRPr="00744091">
        <w:rPr>
          <w:rFonts w:cs="Times New Roman"/>
          <w:b/>
          <w:i/>
          <w:sz w:val="26"/>
          <w:szCs w:val="26"/>
        </w:rPr>
        <w:t>Mark the letter A, B, C, or D on your answer sheet to indicate the word(s) OPPOSITE in meaning to the underlined word(s) in each of the following questions</w:t>
      </w:r>
      <w:r w:rsidRPr="00744091">
        <w:rPr>
          <w:rFonts w:cs="Times New Roman"/>
          <w:i/>
          <w:sz w:val="26"/>
          <w:szCs w:val="26"/>
        </w:rPr>
        <w:t>.</w:t>
      </w:r>
    </w:p>
    <w:p w:rsidR="00837306" w:rsidRPr="00744091" w:rsidRDefault="00A82064" w:rsidP="009A0C0C">
      <w:pPr>
        <w:spacing w:line="240" w:lineRule="auto"/>
        <w:rPr>
          <w:rFonts w:cs="Times New Roman"/>
          <w:b/>
          <w:i/>
          <w:sz w:val="26"/>
          <w:szCs w:val="26"/>
          <w:u w:val="single"/>
          <w:lang w:val="en-US"/>
        </w:rPr>
      </w:pPr>
      <w:r w:rsidRPr="00744091">
        <w:rPr>
          <w:rFonts w:cs="Times New Roman"/>
          <w:b/>
          <w:sz w:val="26"/>
          <w:szCs w:val="26"/>
          <w:lang w:val="en-US"/>
        </w:rPr>
        <w:t>20</w:t>
      </w:r>
      <w:r w:rsidR="00837306" w:rsidRPr="00744091">
        <w:rPr>
          <w:rFonts w:cs="Times New Roman"/>
          <w:b/>
          <w:sz w:val="26"/>
          <w:szCs w:val="26"/>
        </w:rPr>
        <w:t>.</w:t>
      </w:r>
      <w:r w:rsidR="00837306" w:rsidRPr="00744091">
        <w:rPr>
          <w:rFonts w:cs="Times New Roman"/>
          <w:sz w:val="26"/>
          <w:szCs w:val="26"/>
        </w:rPr>
        <w:t xml:space="preserve"> </w:t>
      </w:r>
      <w:r w:rsidR="005612B8" w:rsidRPr="00744091">
        <w:rPr>
          <w:rFonts w:cs="Times New Roman"/>
          <w:sz w:val="26"/>
          <w:szCs w:val="26"/>
          <w:lang w:val="en-US"/>
        </w:rPr>
        <w:t xml:space="preserve"> How did Mom find out we were planning a surprise party for her? Who </w:t>
      </w:r>
      <w:r w:rsidR="005612B8" w:rsidRPr="00744091">
        <w:rPr>
          <w:rFonts w:cs="Times New Roman"/>
          <w:b/>
          <w:i/>
          <w:sz w:val="26"/>
          <w:szCs w:val="26"/>
          <w:u w:val="single"/>
          <w:lang w:val="en-US"/>
        </w:rPr>
        <w:t>let the cat out of the bag?</w:t>
      </w:r>
    </w:p>
    <w:p w:rsidR="005612B8" w:rsidRPr="00E432DC" w:rsidRDefault="006F1696" w:rsidP="009A0C0C">
      <w:pPr>
        <w:spacing w:line="240" w:lineRule="auto"/>
        <w:rPr>
          <w:rFonts w:cs="Times New Roman"/>
          <w:sz w:val="26"/>
          <w:szCs w:val="26"/>
        </w:rPr>
      </w:pPr>
      <w:r w:rsidRPr="00744091">
        <w:rPr>
          <w:rFonts w:cs="Times New Roman"/>
          <w:b/>
          <w:sz w:val="26"/>
          <w:szCs w:val="26"/>
        </w:rPr>
        <w:t xml:space="preserve">                  </w:t>
      </w:r>
      <w:r w:rsidR="00837306" w:rsidRPr="00744091">
        <w:rPr>
          <w:rFonts w:cs="Times New Roman"/>
          <w:b/>
          <w:sz w:val="26"/>
          <w:szCs w:val="26"/>
        </w:rPr>
        <w:t>A.</w:t>
      </w:r>
      <w:r w:rsidR="00837306" w:rsidRPr="00744091">
        <w:rPr>
          <w:rFonts w:cs="Times New Roman"/>
          <w:sz w:val="26"/>
          <w:szCs w:val="26"/>
        </w:rPr>
        <w:t xml:space="preserve"> </w:t>
      </w:r>
      <w:r w:rsidR="005612B8" w:rsidRPr="00744091">
        <w:rPr>
          <w:rFonts w:cs="Times New Roman"/>
          <w:sz w:val="26"/>
          <w:szCs w:val="26"/>
          <w:lang w:val="en-US"/>
        </w:rPr>
        <w:t xml:space="preserve"> let the bag away from the cat</w:t>
      </w:r>
      <w:r w:rsidR="00837306" w:rsidRPr="00744091">
        <w:rPr>
          <w:rFonts w:cs="Times New Roman"/>
          <w:sz w:val="26"/>
          <w:szCs w:val="26"/>
        </w:rPr>
        <w:tab/>
      </w:r>
      <w:r w:rsidRPr="00744091">
        <w:rPr>
          <w:rFonts w:cs="Times New Roman"/>
          <w:sz w:val="26"/>
          <w:szCs w:val="26"/>
          <w:lang w:val="en-US"/>
        </w:rPr>
        <w:t xml:space="preserve">        </w:t>
      </w:r>
      <w:r w:rsidR="005612B8" w:rsidRPr="00744091">
        <w:rPr>
          <w:rFonts w:cs="Times New Roman"/>
          <w:sz w:val="26"/>
          <w:szCs w:val="26"/>
          <w:lang w:val="en-US"/>
        </w:rPr>
        <w:t xml:space="preserve"> </w:t>
      </w:r>
      <w:r w:rsidR="00837306" w:rsidRPr="00744091">
        <w:rPr>
          <w:rFonts w:cs="Times New Roman"/>
          <w:b/>
          <w:sz w:val="26"/>
          <w:szCs w:val="26"/>
        </w:rPr>
        <w:t>B.</w:t>
      </w:r>
      <w:r w:rsidR="00837306" w:rsidRPr="00744091">
        <w:rPr>
          <w:rFonts w:cs="Times New Roman"/>
          <w:sz w:val="26"/>
          <w:szCs w:val="26"/>
        </w:rPr>
        <w:t xml:space="preserve"> </w:t>
      </w:r>
      <w:r w:rsidR="005612B8" w:rsidRPr="00744091">
        <w:rPr>
          <w:rFonts w:cs="Times New Roman"/>
          <w:sz w:val="26"/>
          <w:szCs w:val="26"/>
          <w:lang w:val="en-US"/>
        </w:rPr>
        <w:t>keep the secret</w:t>
      </w:r>
      <w:r w:rsidR="00837306" w:rsidRPr="00E432DC">
        <w:rPr>
          <w:rFonts w:cs="Times New Roman"/>
          <w:sz w:val="26"/>
          <w:szCs w:val="26"/>
        </w:rPr>
        <w:tab/>
      </w:r>
      <w:r w:rsidR="00837306" w:rsidRPr="00E432DC">
        <w:rPr>
          <w:rFonts w:cs="Times New Roman"/>
          <w:sz w:val="26"/>
          <w:szCs w:val="26"/>
        </w:rPr>
        <w:tab/>
      </w:r>
    </w:p>
    <w:p w:rsidR="00837306" w:rsidRPr="00E432DC" w:rsidRDefault="006F1696" w:rsidP="009A0C0C">
      <w:pPr>
        <w:spacing w:line="240" w:lineRule="auto"/>
        <w:rPr>
          <w:rFonts w:cs="Times New Roman"/>
          <w:sz w:val="26"/>
          <w:szCs w:val="26"/>
        </w:rPr>
      </w:pPr>
      <w:r w:rsidRPr="00E432DC">
        <w:rPr>
          <w:rFonts w:cs="Times New Roman"/>
          <w:b/>
          <w:sz w:val="26"/>
          <w:szCs w:val="26"/>
        </w:rPr>
        <w:t xml:space="preserve">               </w:t>
      </w:r>
      <w:r w:rsidR="00B91FCF">
        <w:rPr>
          <w:rFonts w:cs="Times New Roman"/>
          <w:b/>
          <w:sz w:val="26"/>
          <w:szCs w:val="26"/>
          <w:lang w:val="en-US"/>
        </w:rPr>
        <w:t xml:space="preserve"> </w:t>
      </w:r>
      <w:r w:rsidRPr="00E432DC">
        <w:rPr>
          <w:rFonts w:cs="Times New Roman"/>
          <w:b/>
          <w:sz w:val="26"/>
          <w:szCs w:val="26"/>
        </w:rPr>
        <w:t xml:space="preserve">  </w:t>
      </w:r>
      <w:r w:rsidR="00837306" w:rsidRPr="00E432DC">
        <w:rPr>
          <w:rFonts w:cs="Times New Roman"/>
          <w:b/>
          <w:sz w:val="26"/>
          <w:szCs w:val="26"/>
        </w:rPr>
        <w:t>C.</w:t>
      </w:r>
      <w:r w:rsidR="00837306" w:rsidRPr="00E432DC">
        <w:rPr>
          <w:rFonts w:cs="Times New Roman"/>
          <w:sz w:val="26"/>
          <w:szCs w:val="26"/>
        </w:rPr>
        <w:t xml:space="preserve"> </w:t>
      </w:r>
      <w:r w:rsidR="005612B8" w:rsidRPr="00E432DC">
        <w:rPr>
          <w:rFonts w:cs="Times New Roman"/>
          <w:sz w:val="26"/>
          <w:szCs w:val="26"/>
          <w:lang w:val="en-US"/>
        </w:rPr>
        <w:t>kept the cat inside the bag</w:t>
      </w:r>
      <w:r w:rsidR="00837306" w:rsidRPr="00E432DC">
        <w:rPr>
          <w:rFonts w:cs="Times New Roman"/>
          <w:sz w:val="26"/>
          <w:szCs w:val="26"/>
        </w:rPr>
        <w:tab/>
      </w:r>
      <w:r w:rsidR="00837306" w:rsidRPr="00E432DC">
        <w:rPr>
          <w:rFonts w:cs="Times New Roman"/>
          <w:sz w:val="26"/>
          <w:szCs w:val="26"/>
        </w:rPr>
        <w:tab/>
      </w:r>
      <w:r w:rsidR="005612B8" w:rsidRPr="00E432DC">
        <w:rPr>
          <w:rFonts w:cs="Times New Roman"/>
          <w:sz w:val="26"/>
          <w:szCs w:val="26"/>
          <w:lang w:val="en-US"/>
        </w:rPr>
        <w:t xml:space="preserve">       </w:t>
      </w:r>
      <w:r w:rsidRPr="00E432DC">
        <w:rPr>
          <w:rFonts w:cs="Times New Roman"/>
          <w:sz w:val="26"/>
          <w:szCs w:val="26"/>
        </w:rPr>
        <w:t xml:space="preserve"> </w:t>
      </w:r>
      <w:r w:rsidR="005612B8" w:rsidRPr="00E432DC">
        <w:rPr>
          <w:rFonts w:cs="Times New Roman"/>
          <w:sz w:val="26"/>
          <w:szCs w:val="26"/>
          <w:lang w:val="en-US"/>
        </w:rPr>
        <w:t xml:space="preserve"> </w:t>
      </w:r>
      <w:r w:rsidR="00837306" w:rsidRPr="00E432DC">
        <w:rPr>
          <w:rFonts w:cs="Times New Roman"/>
          <w:b/>
          <w:sz w:val="26"/>
          <w:szCs w:val="26"/>
        </w:rPr>
        <w:t>D</w:t>
      </w:r>
      <w:r w:rsidR="00837306" w:rsidRPr="00E432DC">
        <w:rPr>
          <w:rFonts w:cs="Times New Roman"/>
          <w:sz w:val="26"/>
          <w:szCs w:val="26"/>
        </w:rPr>
        <w:t xml:space="preserve">. </w:t>
      </w:r>
      <w:r w:rsidR="005612B8" w:rsidRPr="00E432DC">
        <w:rPr>
          <w:rFonts w:cs="Times New Roman"/>
          <w:sz w:val="26"/>
          <w:szCs w:val="26"/>
          <w:lang w:val="en-US"/>
        </w:rPr>
        <w:t>revealed t</w:t>
      </w:r>
      <w:bookmarkStart w:id="0" w:name="_GoBack"/>
      <w:bookmarkEnd w:id="0"/>
      <w:r w:rsidR="005612B8" w:rsidRPr="00E432DC">
        <w:rPr>
          <w:rFonts w:cs="Times New Roman"/>
          <w:sz w:val="26"/>
          <w:szCs w:val="26"/>
          <w:lang w:val="en-US"/>
        </w:rPr>
        <w:t>he true story</w:t>
      </w:r>
    </w:p>
    <w:p w:rsidR="004754AC" w:rsidRPr="00E432DC" w:rsidRDefault="004328D5" w:rsidP="00363D7C">
      <w:pPr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VI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>. Identi</w:t>
      </w:r>
      <w:r w:rsidR="00114196" w:rsidRPr="00E432DC">
        <w:rPr>
          <w:rFonts w:eastAsia="Times New Roman" w:cs="Times New Roman"/>
          <w:b/>
          <w:i/>
          <w:sz w:val="26"/>
          <w:szCs w:val="26"/>
          <w:lang w:val="en-US"/>
        </w:rPr>
        <w:t>fy the mistake in each sentence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>.  (</w:t>
      </w:r>
      <w:r w:rsidR="00114196" w:rsidRPr="00E432DC">
        <w:rPr>
          <w:rFonts w:eastAsia="Times New Roman" w:cs="Times New Roman"/>
          <w:b/>
          <w:i/>
          <w:sz w:val="26"/>
          <w:szCs w:val="26"/>
          <w:lang w:val="en-US"/>
        </w:rPr>
        <w:t>1,0pt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>)</w:t>
      </w:r>
    </w:p>
    <w:p w:rsidR="00AC661D" w:rsidRPr="00E432DC" w:rsidRDefault="005B242A" w:rsidP="00AC661D">
      <w:pPr>
        <w:spacing w:line="240" w:lineRule="atLeast"/>
        <w:jc w:val="both"/>
        <w:rPr>
          <w:szCs w:val="28"/>
          <w:lang w:val="en-US"/>
        </w:rPr>
      </w:pPr>
      <w:r w:rsidRPr="00E432DC">
        <w:rPr>
          <w:rFonts w:eastAsia="Calibri" w:cs="Times New Roman"/>
          <w:b/>
          <w:sz w:val="26"/>
          <w:szCs w:val="26"/>
          <w:lang w:val="en-US"/>
        </w:rPr>
        <w:t>1</w:t>
      </w:r>
      <w:r w:rsidRPr="00E432DC">
        <w:rPr>
          <w:rFonts w:eastAsia="Calibri" w:cs="Times New Roman"/>
          <w:b/>
          <w:sz w:val="26"/>
          <w:szCs w:val="26"/>
        </w:rPr>
        <w:t>.</w:t>
      </w:r>
      <w:r w:rsidRPr="00E432DC">
        <w:rPr>
          <w:rFonts w:eastAsia="Calibri" w:cs="Times New Roman"/>
          <w:sz w:val="26"/>
          <w:szCs w:val="26"/>
        </w:rPr>
        <w:t xml:space="preserve"> </w:t>
      </w:r>
      <w:r w:rsidR="00AC661D" w:rsidRPr="00E432DC">
        <w:rPr>
          <w:szCs w:val="28"/>
          <w:lang w:val="en-US"/>
        </w:rPr>
        <w:t xml:space="preserve">Did you </w:t>
      </w:r>
      <w:r w:rsidR="00AC661D" w:rsidRPr="00E432DC">
        <w:rPr>
          <w:szCs w:val="28"/>
          <w:u w:val="single"/>
          <w:lang w:val="en-US"/>
        </w:rPr>
        <w:t>understand</w:t>
      </w:r>
      <w:r w:rsidR="00AC661D" w:rsidRPr="00E432DC">
        <w:rPr>
          <w:szCs w:val="28"/>
          <w:lang w:val="en-US"/>
        </w:rPr>
        <w:t xml:space="preserve"> </w:t>
      </w:r>
      <w:r w:rsidR="00AC661D" w:rsidRPr="00E432DC">
        <w:rPr>
          <w:szCs w:val="28"/>
          <w:u w:val="single"/>
          <w:lang w:val="en-US"/>
        </w:rPr>
        <w:t>wha</w:t>
      </w:r>
      <w:r w:rsidR="00AC661D" w:rsidRPr="00E432DC">
        <w:rPr>
          <w:szCs w:val="28"/>
          <w:lang w:val="en-US"/>
        </w:rPr>
        <w:t xml:space="preserve">t </w:t>
      </w:r>
      <w:r w:rsidR="00AC661D" w:rsidRPr="00E432DC">
        <w:rPr>
          <w:szCs w:val="28"/>
          <w:u w:val="single"/>
          <w:lang w:val="en-US"/>
        </w:rPr>
        <w:t>the man says</w:t>
      </w:r>
      <w:r w:rsidR="00AC661D" w:rsidRPr="00E432DC">
        <w:rPr>
          <w:szCs w:val="28"/>
          <w:lang w:val="en-US"/>
        </w:rPr>
        <w:t xml:space="preserve"> to us </w:t>
      </w:r>
      <w:r w:rsidR="00AC661D" w:rsidRPr="00E432DC">
        <w:rPr>
          <w:szCs w:val="28"/>
          <w:u w:val="single"/>
          <w:lang w:val="en-US"/>
        </w:rPr>
        <w:t>when</w:t>
      </w:r>
      <w:r w:rsidR="00AC661D" w:rsidRPr="00E432DC">
        <w:rPr>
          <w:szCs w:val="28"/>
          <w:lang w:val="en-US"/>
        </w:rPr>
        <w:t xml:space="preserve"> we bought soft drinks?</w:t>
      </w:r>
    </w:p>
    <w:p w:rsidR="00AC661D" w:rsidRPr="003A4BF9" w:rsidRDefault="00AC661D" w:rsidP="00AC661D">
      <w:pPr>
        <w:spacing w:line="240" w:lineRule="atLeast"/>
        <w:jc w:val="both"/>
        <w:rPr>
          <w:b/>
          <w:szCs w:val="28"/>
          <w:lang w:val="en-US"/>
        </w:rPr>
      </w:pPr>
      <w:r w:rsidRPr="00E432DC">
        <w:rPr>
          <w:szCs w:val="28"/>
          <w:lang w:val="en-US"/>
        </w:rPr>
        <w:t xml:space="preserve">                        </w:t>
      </w:r>
      <w:r w:rsidRPr="00E432DC">
        <w:rPr>
          <w:b/>
          <w:szCs w:val="28"/>
          <w:lang w:val="en-US"/>
        </w:rPr>
        <w:t xml:space="preserve">A            B              </w:t>
      </w:r>
      <w:r w:rsidRPr="003A4BF9">
        <w:rPr>
          <w:b/>
          <w:szCs w:val="28"/>
          <w:lang w:val="en-US"/>
        </w:rPr>
        <w:t>C                    D</w:t>
      </w:r>
    </w:p>
    <w:p w:rsidR="00AC661D" w:rsidRPr="003A4BF9" w:rsidRDefault="005B242A" w:rsidP="00AC661D">
      <w:pPr>
        <w:jc w:val="both"/>
        <w:rPr>
          <w:sz w:val="26"/>
          <w:szCs w:val="26"/>
        </w:rPr>
      </w:pPr>
      <w:r w:rsidRPr="003A4BF9">
        <w:rPr>
          <w:rFonts w:eastAsia="Calibri" w:cs="Times New Roman"/>
          <w:b/>
          <w:sz w:val="26"/>
          <w:szCs w:val="26"/>
          <w:lang w:val="en-US"/>
        </w:rPr>
        <w:t>2</w:t>
      </w:r>
      <w:r w:rsidRPr="003A4BF9">
        <w:rPr>
          <w:rFonts w:eastAsia="Calibri" w:cs="Times New Roman"/>
          <w:sz w:val="26"/>
          <w:szCs w:val="26"/>
        </w:rPr>
        <w:t xml:space="preserve">. </w:t>
      </w:r>
      <w:r w:rsidR="00AC661D" w:rsidRPr="003A4BF9">
        <w:rPr>
          <w:sz w:val="26"/>
          <w:szCs w:val="26"/>
        </w:rPr>
        <w:t xml:space="preserve">The </w:t>
      </w:r>
      <w:r w:rsidR="00AC661D" w:rsidRPr="003A4BF9">
        <w:rPr>
          <w:sz w:val="26"/>
          <w:szCs w:val="26"/>
          <w:u w:val="single"/>
        </w:rPr>
        <w:t xml:space="preserve">public </w:t>
      </w:r>
      <w:r w:rsidR="00AC661D" w:rsidRPr="003A4BF9">
        <w:rPr>
          <w:sz w:val="26"/>
          <w:szCs w:val="26"/>
        </w:rPr>
        <w:t xml:space="preserve">library </w:t>
      </w:r>
      <w:r w:rsidR="00AC661D" w:rsidRPr="003A4BF9">
        <w:rPr>
          <w:sz w:val="26"/>
          <w:szCs w:val="26"/>
          <w:u w:val="single"/>
        </w:rPr>
        <w:t xml:space="preserve">in </w:t>
      </w:r>
      <w:r w:rsidR="00AC661D" w:rsidRPr="003A4BF9">
        <w:rPr>
          <w:sz w:val="26"/>
          <w:szCs w:val="26"/>
        </w:rPr>
        <w:t xml:space="preserve">the city </w:t>
      </w:r>
      <w:r w:rsidR="00AC661D" w:rsidRPr="003A4BF9">
        <w:rPr>
          <w:sz w:val="26"/>
          <w:szCs w:val="26"/>
          <w:u w:val="single"/>
        </w:rPr>
        <w:t>has</w:t>
      </w:r>
      <w:r w:rsidR="00AC661D" w:rsidRPr="003A4BF9">
        <w:rPr>
          <w:sz w:val="26"/>
          <w:szCs w:val="26"/>
        </w:rPr>
        <w:t xml:space="preserve"> </w:t>
      </w:r>
      <w:r w:rsidR="00AC661D" w:rsidRPr="003A4BF9">
        <w:rPr>
          <w:sz w:val="26"/>
          <w:szCs w:val="26"/>
          <w:u w:val="single"/>
        </w:rPr>
        <w:t>thousand</w:t>
      </w:r>
      <w:r w:rsidR="00AC661D" w:rsidRPr="003A4BF9">
        <w:rPr>
          <w:sz w:val="26"/>
          <w:szCs w:val="26"/>
        </w:rPr>
        <w:t xml:space="preserve"> of good books. </w:t>
      </w:r>
      <w:r w:rsidR="00AC661D" w:rsidRPr="003A4BF9">
        <w:rPr>
          <w:sz w:val="26"/>
          <w:szCs w:val="26"/>
        </w:rPr>
        <w:tab/>
      </w:r>
    </w:p>
    <w:p w:rsidR="005B242A" w:rsidRPr="003A4BF9" w:rsidRDefault="00AC661D" w:rsidP="00B34A48">
      <w:pPr>
        <w:ind w:left="369" w:hanging="369"/>
        <w:jc w:val="both"/>
        <w:rPr>
          <w:b/>
          <w:sz w:val="26"/>
          <w:szCs w:val="26"/>
        </w:rPr>
      </w:pPr>
      <w:r w:rsidRPr="003A4BF9">
        <w:rPr>
          <w:sz w:val="26"/>
          <w:szCs w:val="26"/>
        </w:rPr>
        <w:t xml:space="preserve">               </w:t>
      </w:r>
      <w:r w:rsidRPr="003A4BF9">
        <w:rPr>
          <w:b/>
          <w:sz w:val="26"/>
          <w:szCs w:val="26"/>
        </w:rPr>
        <w:t>A                B               C         D</w:t>
      </w:r>
      <w:r w:rsidRPr="003A4BF9">
        <w:rPr>
          <w:b/>
          <w:sz w:val="26"/>
          <w:szCs w:val="26"/>
        </w:rPr>
        <w:tab/>
      </w:r>
    </w:p>
    <w:p w:rsidR="00AC661D" w:rsidRPr="003A4BF9" w:rsidRDefault="00F26203" w:rsidP="00AC661D">
      <w:pPr>
        <w:spacing w:line="240" w:lineRule="auto"/>
        <w:rPr>
          <w:szCs w:val="26"/>
        </w:rPr>
      </w:pPr>
      <w:r w:rsidRPr="003A4BF9">
        <w:rPr>
          <w:rFonts w:eastAsia="Calibri" w:cs="Times New Roman"/>
          <w:b/>
          <w:sz w:val="26"/>
          <w:szCs w:val="26"/>
          <w:lang w:val="en-US"/>
        </w:rPr>
        <w:t>3</w:t>
      </w:r>
      <w:r w:rsidRPr="003A4BF9">
        <w:rPr>
          <w:rFonts w:eastAsia="Calibri" w:cs="Times New Roman"/>
          <w:b/>
          <w:sz w:val="26"/>
          <w:szCs w:val="26"/>
        </w:rPr>
        <w:t>.</w:t>
      </w:r>
      <w:r w:rsidRPr="003A4BF9">
        <w:rPr>
          <w:rFonts w:eastAsia="Calibri" w:cs="Times New Roman"/>
          <w:sz w:val="26"/>
          <w:szCs w:val="26"/>
        </w:rPr>
        <w:t xml:space="preserve"> </w:t>
      </w:r>
      <w:r w:rsidR="00AC661D" w:rsidRPr="003A4BF9">
        <w:rPr>
          <w:szCs w:val="26"/>
        </w:rPr>
        <w:t xml:space="preserve">Does </w:t>
      </w:r>
      <w:r w:rsidR="00AC661D" w:rsidRPr="003A4BF9">
        <w:rPr>
          <w:szCs w:val="26"/>
          <w:u w:val="single"/>
          <w:lang w:val="en-US"/>
        </w:rPr>
        <w:t>your</w:t>
      </w:r>
      <w:r w:rsidR="00AC661D" w:rsidRPr="003A4BF9">
        <w:rPr>
          <w:szCs w:val="26"/>
          <w:lang w:val="en-US"/>
        </w:rPr>
        <w:t xml:space="preserve"> brother </w:t>
      </w:r>
      <w:r w:rsidR="00AC661D" w:rsidRPr="003A4BF9">
        <w:rPr>
          <w:szCs w:val="26"/>
          <w:u w:val="single"/>
        </w:rPr>
        <w:t>have</w:t>
      </w:r>
      <w:r w:rsidR="00AC661D" w:rsidRPr="003A4BF9">
        <w:rPr>
          <w:szCs w:val="26"/>
        </w:rPr>
        <w:t xml:space="preserve"> </w:t>
      </w:r>
      <w:r w:rsidR="00AC661D" w:rsidRPr="003A4BF9">
        <w:rPr>
          <w:szCs w:val="26"/>
          <w:u w:val="single"/>
        </w:rPr>
        <w:t>less</w:t>
      </w:r>
      <w:r w:rsidR="00AC661D" w:rsidRPr="003A4BF9">
        <w:rPr>
          <w:szCs w:val="26"/>
        </w:rPr>
        <w:t xml:space="preserve"> </w:t>
      </w:r>
      <w:r w:rsidR="00AC661D" w:rsidRPr="003A4BF9">
        <w:rPr>
          <w:szCs w:val="26"/>
          <w:u w:val="single"/>
        </w:rPr>
        <w:t>stamps</w:t>
      </w:r>
      <w:r w:rsidR="00AC661D" w:rsidRPr="003A4BF9">
        <w:rPr>
          <w:szCs w:val="26"/>
        </w:rPr>
        <w:t xml:space="preserve"> than </w:t>
      </w:r>
      <w:r w:rsidR="00AC661D" w:rsidRPr="003A4BF9">
        <w:rPr>
          <w:szCs w:val="26"/>
          <w:lang w:val="en-US"/>
        </w:rPr>
        <w:t>you</w:t>
      </w:r>
      <w:r w:rsidR="00AC661D" w:rsidRPr="003A4BF9">
        <w:rPr>
          <w:szCs w:val="26"/>
        </w:rPr>
        <w:t>?</w:t>
      </w:r>
    </w:p>
    <w:p w:rsidR="00DD0A85" w:rsidRPr="003A4BF9" w:rsidRDefault="00AC661D" w:rsidP="00DD0A85">
      <w:pPr>
        <w:spacing w:line="240" w:lineRule="auto"/>
        <w:rPr>
          <w:rFonts w:eastAsia="Times New Roman" w:cs="Times New Roman"/>
          <w:sz w:val="26"/>
          <w:szCs w:val="26"/>
          <w:lang w:val="en-US"/>
        </w:rPr>
      </w:pPr>
      <w:r w:rsidRPr="003A4BF9">
        <w:rPr>
          <w:rFonts w:eastAsia="Calibri" w:cs="Times New Roman"/>
          <w:sz w:val="26"/>
          <w:szCs w:val="26"/>
        </w:rPr>
        <w:t xml:space="preserve">               </w:t>
      </w:r>
      <w:r w:rsidR="00F121BB" w:rsidRPr="003A4BF9">
        <w:rPr>
          <w:rFonts w:eastAsia="Calibri" w:cs="Times New Roman"/>
          <w:b/>
          <w:sz w:val="26"/>
          <w:szCs w:val="26"/>
          <w:lang w:val="en-US"/>
        </w:rPr>
        <w:t xml:space="preserve"> </w:t>
      </w:r>
      <w:r w:rsidR="00F26203" w:rsidRPr="003A4BF9">
        <w:rPr>
          <w:rFonts w:eastAsia="Calibri" w:cs="Times New Roman"/>
          <w:b/>
          <w:sz w:val="26"/>
          <w:szCs w:val="26"/>
        </w:rPr>
        <w:t xml:space="preserve">A    </w:t>
      </w:r>
      <w:r w:rsidRPr="003A4BF9">
        <w:rPr>
          <w:rFonts w:eastAsia="Calibri" w:cs="Times New Roman"/>
          <w:b/>
          <w:sz w:val="26"/>
          <w:szCs w:val="26"/>
          <w:lang w:val="en-US"/>
        </w:rPr>
        <w:t xml:space="preserve">                </w:t>
      </w:r>
      <w:r w:rsidRPr="003A4BF9">
        <w:rPr>
          <w:rFonts w:eastAsia="Calibri" w:cs="Times New Roman"/>
          <w:b/>
          <w:sz w:val="26"/>
          <w:szCs w:val="26"/>
        </w:rPr>
        <w:t xml:space="preserve">B       </w:t>
      </w:r>
      <w:r w:rsidR="00F26203" w:rsidRPr="003A4BF9">
        <w:rPr>
          <w:rFonts w:eastAsia="Calibri" w:cs="Times New Roman"/>
          <w:b/>
          <w:sz w:val="26"/>
          <w:szCs w:val="26"/>
        </w:rPr>
        <w:t>C       D</w:t>
      </w:r>
      <w:r w:rsidR="00F26203" w:rsidRPr="003A4BF9">
        <w:rPr>
          <w:rFonts w:eastAsia="Calibri" w:cs="Times New Roman"/>
          <w:b/>
          <w:sz w:val="26"/>
          <w:szCs w:val="26"/>
        </w:rPr>
        <w:br/>
      </w:r>
      <w:r w:rsidR="00CF2B6E" w:rsidRPr="003A4BF9">
        <w:rPr>
          <w:rFonts w:cs="Times New Roman"/>
          <w:b/>
          <w:sz w:val="26"/>
          <w:szCs w:val="26"/>
          <w:lang w:val="en-US"/>
        </w:rPr>
        <w:t>4</w:t>
      </w:r>
      <w:r w:rsidR="00CF2B6E" w:rsidRPr="003A4BF9">
        <w:rPr>
          <w:rFonts w:cs="Times New Roman"/>
          <w:b/>
          <w:sz w:val="26"/>
          <w:szCs w:val="26"/>
        </w:rPr>
        <w:t>.</w:t>
      </w:r>
      <w:r w:rsidR="00CF2B6E" w:rsidRPr="003A4BF9">
        <w:rPr>
          <w:rFonts w:cs="Times New Roman"/>
          <w:sz w:val="26"/>
          <w:szCs w:val="26"/>
        </w:rPr>
        <w:t xml:space="preserve"> </w:t>
      </w:r>
      <w:r w:rsidR="00DD0A85" w:rsidRPr="003A4BF9">
        <w:rPr>
          <w:rFonts w:eastAsia="Times New Roman" w:cs="Times New Roman"/>
          <w:sz w:val="26"/>
          <w:szCs w:val="26"/>
          <w:lang w:val="en-US"/>
        </w:rPr>
        <w:t xml:space="preserve">You should learn </w:t>
      </w:r>
      <w:r w:rsidR="00DD0A85" w:rsidRPr="003A4BF9">
        <w:rPr>
          <w:rFonts w:eastAsia="Times New Roman" w:cs="Times New Roman"/>
          <w:sz w:val="26"/>
          <w:szCs w:val="26"/>
          <w:u w:val="single"/>
          <w:lang w:val="en-US"/>
        </w:rPr>
        <w:t>about</w:t>
      </w:r>
      <w:r w:rsidR="00DD0A85" w:rsidRPr="003A4BF9">
        <w:rPr>
          <w:rFonts w:eastAsia="Times New Roman" w:cs="Times New Roman"/>
          <w:sz w:val="26"/>
          <w:szCs w:val="26"/>
          <w:lang w:val="en-US"/>
        </w:rPr>
        <w:t xml:space="preserve"> some cultural </w:t>
      </w:r>
      <w:r w:rsidR="00DD0A85" w:rsidRPr="003A4BF9">
        <w:rPr>
          <w:rFonts w:eastAsia="Times New Roman" w:cs="Times New Roman"/>
          <w:sz w:val="26"/>
          <w:szCs w:val="26"/>
          <w:u w:val="single"/>
          <w:lang w:val="en-US"/>
        </w:rPr>
        <w:t xml:space="preserve">feature </w:t>
      </w:r>
      <w:r w:rsidR="00DD0A85" w:rsidRPr="003A4BF9">
        <w:rPr>
          <w:rFonts w:eastAsia="Times New Roman" w:cs="Times New Roman"/>
          <w:sz w:val="26"/>
          <w:szCs w:val="26"/>
          <w:lang w:val="en-US"/>
        </w:rPr>
        <w:t xml:space="preserve">of </w:t>
      </w:r>
      <w:r w:rsidR="00DD0A85" w:rsidRPr="003A4BF9">
        <w:rPr>
          <w:rFonts w:eastAsia="Times New Roman" w:cs="Times New Roman"/>
          <w:sz w:val="26"/>
          <w:szCs w:val="26"/>
          <w:u w:val="single"/>
          <w:lang w:val="en-US"/>
        </w:rPr>
        <w:t>the</w:t>
      </w:r>
      <w:r w:rsidR="00DD0A85" w:rsidRPr="003A4BF9">
        <w:rPr>
          <w:rFonts w:eastAsia="Times New Roman" w:cs="Times New Roman"/>
          <w:sz w:val="26"/>
          <w:szCs w:val="26"/>
          <w:lang w:val="en-US"/>
        </w:rPr>
        <w:t xml:space="preserve"> country you </w:t>
      </w:r>
      <w:r w:rsidR="00DD0A85" w:rsidRPr="003A4BF9">
        <w:rPr>
          <w:rFonts w:eastAsia="Times New Roman" w:cs="Times New Roman"/>
          <w:sz w:val="26"/>
          <w:szCs w:val="26"/>
          <w:u w:val="single"/>
          <w:lang w:val="en-US"/>
        </w:rPr>
        <w:t>are going to visit.</w:t>
      </w:r>
    </w:p>
    <w:p w:rsidR="005B242A" w:rsidRPr="003A4BF9" w:rsidRDefault="00DD0A85" w:rsidP="00363D7C">
      <w:pPr>
        <w:pStyle w:val="ListParagraph"/>
        <w:tabs>
          <w:tab w:val="left" w:pos="5670"/>
        </w:tabs>
        <w:spacing w:line="240" w:lineRule="auto"/>
        <w:ind w:left="0"/>
        <w:rPr>
          <w:rFonts w:eastAsia="Calibri" w:cs="Times New Roman"/>
          <w:b/>
          <w:sz w:val="26"/>
          <w:szCs w:val="26"/>
          <w:lang w:val="en-US"/>
        </w:rPr>
      </w:pPr>
      <w:r w:rsidRPr="003A4BF9">
        <w:rPr>
          <w:rFonts w:cs="Times New Roman"/>
          <w:sz w:val="26"/>
          <w:szCs w:val="26"/>
          <w:lang w:val="en-US"/>
        </w:rPr>
        <w:t xml:space="preserve">     </w:t>
      </w:r>
      <w:r w:rsidR="001C6FD1">
        <w:rPr>
          <w:rFonts w:cs="Times New Roman"/>
          <w:sz w:val="26"/>
          <w:szCs w:val="26"/>
          <w:lang w:val="en-US"/>
        </w:rPr>
        <w:t xml:space="preserve">                              </w:t>
      </w:r>
      <w:r w:rsidR="00D86D78" w:rsidRPr="003A4BF9">
        <w:rPr>
          <w:rFonts w:cs="Times New Roman"/>
          <w:b/>
          <w:sz w:val="26"/>
          <w:szCs w:val="26"/>
          <w:lang w:val="en-US"/>
        </w:rPr>
        <w:t xml:space="preserve"> </w:t>
      </w:r>
      <w:r w:rsidR="00CF2B6E" w:rsidRPr="003A4BF9">
        <w:rPr>
          <w:rFonts w:cs="Times New Roman"/>
          <w:b/>
          <w:sz w:val="26"/>
          <w:szCs w:val="26"/>
        </w:rPr>
        <w:t xml:space="preserve">A          </w:t>
      </w:r>
      <w:r w:rsidR="00D86D78" w:rsidRPr="003A4BF9">
        <w:rPr>
          <w:rFonts w:cs="Times New Roman"/>
          <w:b/>
          <w:sz w:val="26"/>
          <w:szCs w:val="26"/>
          <w:lang w:val="en-US"/>
        </w:rPr>
        <w:t xml:space="preserve">       </w:t>
      </w:r>
      <w:r w:rsidRPr="003A4BF9">
        <w:rPr>
          <w:rFonts w:cs="Times New Roman"/>
          <w:b/>
          <w:sz w:val="26"/>
          <w:szCs w:val="26"/>
          <w:lang w:val="en-US"/>
        </w:rPr>
        <w:t xml:space="preserve">      </w:t>
      </w:r>
      <w:r w:rsidR="001C6FD1">
        <w:rPr>
          <w:rFonts w:cs="Times New Roman"/>
          <w:b/>
          <w:sz w:val="26"/>
          <w:szCs w:val="26"/>
          <w:lang w:val="en-US"/>
        </w:rPr>
        <w:t xml:space="preserve">  </w:t>
      </w:r>
      <w:r w:rsidRPr="003A4BF9">
        <w:rPr>
          <w:rFonts w:cs="Times New Roman"/>
          <w:b/>
          <w:sz w:val="26"/>
          <w:szCs w:val="26"/>
          <w:lang w:val="en-US"/>
        </w:rPr>
        <w:t xml:space="preserve">     </w:t>
      </w:r>
      <w:r w:rsidR="00CF2B6E" w:rsidRPr="003A4BF9">
        <w:rPr>
          <w:rFonts w:cs="Times New Roman"/>
          <w:b/>
          <w:sz w:val="26"/>
          <w:szCs w:val="26"/>
        </w:rPr>
        <w:t xml:space="preserve">B          </w:t>
      </w:r>
      <w:r w:rsidR="00D86D78" w:rsidRPr="003A4BF9">
        <w:rPr>
          <w:rFonts w:cs="Times New Roman"/>
          <w:b/>
          <w:sz w:val="26"/>
          <w:szCs w:val="26"/>
          <w:lang w:val="en-US"/>
        </w:rPr>
        <w:t xml:space="preserve"> </w:t>
      </w:r>
      <w:r w:rsidR="00CF2B6E" w:rsidRPr="003A4BF9">
        <w:rPr>
          <w:rFonts w:cs="Times New Roman"/>
          <w:b/>
          <w:sz w:val="26"/>
          <w:szCs w:val="26"/>
        </w:rPr>
        <w:t xml:space="preserve">C          </w:t>
      </w:r>
      <w:r w:rsidRPr="003A4BF9">
        <w:rPr>
          <w:rFonts w:cs="Times New Roman"/>
          <w:b/>
          <w:sz w:val="26"/>
          <w:szCs w:val="26"/>
        </w:rPr>
        <w:t xml:space="preserve">        </w:t>
      </w:r>
      <w:r w:rsidR="001C6FD1">
        <w:rPr>
          <w:rFonts w:cs="Times New Roman"/>
          <w:b/>
          <w:sz w:val="26"/>
          <w:szCs w:val="26"/>
          <w:lang w:val="en-US"/>
        </w:rPr>
        <w:t xml:space="preserve">          </w:t>
      </w:r>
      <w:r w:rsidRPr="003A4BF9">
        <w:rPr>
          <w:rFonts w:cs="Times New Roman"/>
          <w:b/>
          <w:sz w:val="26"/>
          <w:szCs w:val="26"/>
        </w:rPr>
        <w:t xml:space="preserve"> </w:t>
      </w:r>
      <w:r w:rsidR="00CF2B6E" w:rsidRPr="003A4BF9">
        <w:rPr>
          <w:rFonts w:cs="Times New Roman"/>
          <w:b/>
          <w:sz w:val="26"/>
          <w:szCs w:val="26"/>
        </w:rPr>
        <w:t xml:space="preserve">D    </w:t>
      </w:r>
      <w:r w:rsidR="00CF2B6E" w:rsidRPr="003A4BF9">
        <w:rPr>
          <w:rFonts w:cs="Times New Roman"/>
          <w:b/>
          <w:sz w:val="26"/>
          <w:szCs w:val="26"/>
        </w:rPr>
        <w:tab/>
      </w:r>
      <w:r w:rsidR="00CF2B6E" w:rsidRPr="003A4BF9">
        <w:rPr>
          <w:rFonts w:cs="Times New Roman"/>
          <w:b/>
          <w:sz w:val="26"/>
          <w:szCs w:val="26"/>
        </w:rPr>
        <w:tab/>
        <w:t xml:space="preserve">           </w:t>
      </w:r>
      <w:r w:rsidR="00CF2B6E" w:rsidRPr="003A4BF9">
        <w:rPr>
          <w:rFonts w:cs="Times New Roman"/>
          <w:b/>
          <w:sz w:val="26"/>
          <w:szCs w:val="26"/>
        </w:rPr>
        <w:tab/>
      </w:r>
    </w:p>
    <w:p w:rsidR="002D004A" w:rsidRPr="003A4BF9" w:rsidRDefault="002D004A" w:rsidP="00363D7C">
      <w:pPr>
        <w:tabs>
          <w:tab w:val="left" w:pos="268"/>
          <w:tab w:val="left" w:pos="603"/>
          <w:tab w:val="left" w:pos="2613"/>
          <w:tab w:val="left" w:pos="4690"/>
          <w:tab w:val="left" w:pos="6834"/>
        </w:tabs>
        <w:spacing w:line="240" w:lineRule="auto"/>
        <w:rPr>
          <w:rFonts w:eastAsia="Times New Roman" w:cs="Times New Roman"/>
          <w:sz w:val="26"/>
          <w:szCs w:val="26"/>
          <w:lang w:val="nl-NL"/>
        </w:rPr>
      </w:pPr>
      <w:r w:rsidRPr="003A4BF9">
        <w:rPr>
          <w:rFonts w:eastAsia="Times New Roman" w:cs="Times New Roman"/>
          <w:b/>
          <w:sz w:val="26"/>
          <w:szCs w:val="26"/>
          <w:lang w:val="nl-NL"/>
        </w:rPr>
        <w:t>5.</w:t>
      </w:r>
      <w:r w:rsidRPr="003A4BF9">
        <w:rPr>
          <w:rFonts w:eastAsia="Times New Roman" w:cs="Times New Roman"/>
          <w:sz w:val="26"/>
          <w:szCs w:val="26"/>
          <w:lang w:val="nl-NL"/>
        </w:rPr>
        <w:t xml:space="preserve"> </w:t>
      </w:r>
      <w:r w:rsidR="00DD0A85"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</w:t>
      </w:r>
      <w:r w:rsidR="00DD0A85" w:rsidRPr="003A4BF9">
        <w:rPr>
          <w:rFonts w:eastAsia="Times New Roman" w:cs="Times New Roman"/>
          <w:sz w:val="26"/>
          <w:szCs w:val="26"/>
          <w:u w:val="single"/>
          <w:shd w:val="clear" w:color="auto" w:fill="FFFFFF"/>
          <w:lang w:val="en-US"/>
        </w:rPr>
        <w:t xml:space="preserve">Lan </w:t>
      </w:r>
      <w:r w:rsidR="00DD0A85"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teacher encourages her </w:t>
      </w:r>
      <w:r w:rsidR="00DD0A85" w:rsidRPr="003A4BF9">
        <w:rPr>
          <w:rFonts w:eastAsia="Times New Roman" w:cs="Times New Roman"/>
          <w:sz w:val="26"/>
          <w:szCs w:val="26"/>
          <w:u w:val="single"/>
          <w:shd w:val="clear" w:color="auto" w:fill="FFFFFF"/>
          <w:lang w:val="en-US"/>
        </w:rPr>
        <w:t>to take</w:t>
      </w:r>
      <w:r w:rsidR="00DD0A85"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part </w:t>
      </w:r>
      <w:r w:rsidR="00DD0A85" w:rsidRPr="003A4BF9">
        <w:rPr>
          <w:rFonts w:eastAsia="Times New Roman" w:cs="Times New Roman"/>
          <w:sz w:val="26"/>
          <w:szCs w:val="26"/>
          <w:u w:val="single"/>
          <w:shd w:val="clear" w:color="auto" w:fill="FFFFFF"/>
          <w:lang w:val="en-US"/>
        </w:rPr>
        <w:t>in</w:t>
      </w:r>
      <w:r w:rsidR="00DD0A85"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the </w:t>
      </w:r>
      <w:r w:rsidR="00DD0A85" w:rsidRPr="003A4BF9">
        <w:rPr>
          <w:rFonts w:eastAsia="Times New Roman" w:cs="Times New Roman"/>
          <w:sz w:val="26"/>
          <w:szCs w:val="26"/>
          <w:u w:val="single"/>
          <w:shd w:val="clear" w:color="auto" w:fill="FFFFFF"/>
          <w:lang w:val="en-US"/>
        </w:rPr>
        <w:t xml:space="preserve">international </w:t>
      </w:r>
      <w:r w:rsidR="00DD0A85"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piano competition.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  </w:t>
      </w:r>
      <w:r w:rsidRPr="003A4BF9">
        <w:rPr>
          <w:rFonts w:eastAsia="Times New Roman" w:cs="Times New Roman"/>
          <w:sz w:val="26"/>
          <w:szCs w:val="26"/>
          <w:lang w:val="nl-NL"/>
        </w:rPr>
        <w:tab/>
        <w:t xml:space="preserve">                                                            </w:t>
      </w:r>
    </w:p>
    <w:p w:rsidR="002D004A" w:rsidRPr="00E432DC" w:rsidRDefault="00DD0A85" w:rsidP="00363D7C">
      <w:pPr>
        <w:tabs>
          <w:tab w:val="left" w:pos="268"/>
          <w:tab w:val="left" w:pos="603"/>
          <w:tab w:val="left" w:pos="2613"/>
          <w:tab w:val="left" w:pos="4690"/>
          <w:tab w:val="left" w:pos="6834"/>
        </w:tabs>
        <w:spacing w:line="240" w:lineRule="auto"/>
        <w:rPr>
          <w:rFonts w:eastAsia="Times New Roman" w:cs="Times New Roman"/>
          <w:b/>
          <w:sz w:val="26"/>
          <w:szCs w:val="26"/>
          <w:lang w:val="nl-NL"/>
        </w:rPr>
      </w:pPr>
      <w:r w:rsidRPr="003A4BF9">
        <w:rPr>
          <w:rFonts w:eastAsia="Times New Roman" w:cs="Times New Roman"/>
          <w:b/>
          <w:sz w:val="26"/>
          <w:szCs w:val="26"/>
          <w:lang w:val="nl-NL"/>
        </w:rPr>
        <w:t xml:space="preserve">      </w:t>
      </w:r>
      <w:r w:rsidR="002D004A" w:rsidRPr="003A4BF9">
        <w:rPr>
          <w:rFonts w:eastAsia="Times New Roman" w:cs="Times New Roman"/>
          <w:b/>
          <w:sz w:val="26"/>
          <w:szCs w:val="26"/>
          <w:lang w:val="nl-NL"/>
        </w:rPr>
        <w:t xml:space="preserve"> A                   </w:t>
      </w:r>
      <w:r w:rsidRPr="003A4BF9">
        <w:rPr>
          <w:rFonts w:eastAsia="Times New Roman" w:cs="Times New Roman"/>
          <w:b/>
          <w:sz w:val="26"/>
          <w:szCs w:val="26"/>
          <w:lang w:val="nl-NL"/>
        </w:rPr>
        <w:t xml:space="preserve">                         B</w:t>
      </w:r>
      <w:r w:rsidRPr="00E432DC">
        <w:rPr>
          <w:rFonts w:eastAsia="Times New Roman" w:cs="Times New Roman"/>
          <w:b/>
          <w:sz w:val="26"/>
          <w:szCs w:val="26"/>
          <w:lang w:val="nl-NL"/>
        </w:rPr>
        <w:t xml:space="preserve">         </w:t>
      </w:r>
      <w:r w:rsidR="00B34A48" w:rsidRPr="00E432DC">
        <w:rPr>
          <w:rFonts w:eastAsia="Times New Roman" w:cs="Times New Roman"/>
          <w:b/>
          <w:sz w:val="26"/>
          <w:szCs w:val="26"/>
          <w:lang w:val="nl-NL"/>
        </w:rPr>
        <w:t xml:space="preserve">    C              </w:t>
      </w:r>
      <w:r w:rsidRPr="00E432DC">
        <w:rPr>
          <w:rFonts w:eastAsia="Times New Roman" w:cs="Times New Roman"/>
          <w:b/>
          <w:sz w:val="26"/>
          <w:szCs w:val="26"/>
          <w:lang w:val="nl-NL"/>
        </w:rPr>
        <w:t xml:space="preserve"> </w:t>
      </w:r>
      <w:r w:rsidR="002D004A" w:rsidRPr="00E432DC">
        <w:rPr>
          <w:rFonts w:eastAsia="Times New Roman" w:cs="Times New Roman"/>
          <w:b/>
          <w:sz w:val="26"/>
          <w:szCs w:val="26"/>
          <w:lang w:val="nl-NL"/>
        </w:rPr>
        <w:t xml:space="preserve"> D</w:t>
      </w:r>
    </w:p>
    <w:p w:rsidR="002246EE" w:rsidRPr="00E432DC" w:rsidRDefault="004754AC" w:rsidP="00CE17D6">
      <w:pPr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V</w:t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II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. Give the correct forms of the wo</w:t>
      </w:r>
      <w:r w:rsidR="00CE17D6" w:rsidRPr="00E432DC">
        <w:rPr>
          <w:rFonts w:eastAsia="Times New Roman" w:cs="Times New Roman"/>
          <w:b/>
          <w:i/>
          <w:sz w:val="26"/>
          <w:szCs w:val="26"/>
          <w:lang w:val="en-US"/>
        </w:rPr>
        <w:t>rds given in brackets. (2,0pts)</w:t>
      </w:r>
    </w:p>
    <w:p w:rsidR="00BA5327" w:rsidRPr="00E432DC" w:rsidRDefault="00B34A48" w:rsidP="00D6522C">
      <w:pPr>
        <w:tabs>
          <w:tab w:val="left" w:pos="426"/>
        </w:tabs>
        <w:jc w:val="both"/>
        <w:rPr>
          <w:rFonts w:eastAsia="Times New Roman" w:cs="Times New Roman"/>
          <w:b/>
          <w:bCs/>
          <w:sz w:val="26"/>
          <w:szCs w:val="26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1</w:t>
      </w:r>
      <w:r w:rsidRPr="00E432DC">
        <w:rPr>
          <w:rFonts w:eastAsia="Times New Roman" w:cs="Times New Roman"/>
          <w:sz w:val="26"/>
          <w:szCs w:val="26"/>
          <w:lang w:val="en-US"/>
        </w:rPr>
        <w:t>.</w:t>
      </w:r>
      <w:r w:rsidR="00CE17D6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BA5327" w:rsidRPr="00E432DC">
        <w:rPr>
          <w:rFonts w:eastAsia="Times New Roman" w:cs="Times New Roman"/>
          <w:sz w:val="26"/>
          <w:szCs w:val="26"/>
          <w:lang w:val="en-US"/>
        </w:rPr>
        <w:t>The first time I went rock climbing, I was really</w:t>
      </w:r>
      <w:r w:rsidR="00BA5327" w:rsidRPr="00E432DC">
        <w:rPr>
          <w:rFonts w:eastAsia="Times New Roman" w:cs="Times New Roman"/>
          <w:sz w:val="26"/>
          <w:szCs w:val="26"/>
        </w:rPr>
        <w:t xml:space="preserve"> </w:t>
      </w:r>
      <w:r w:rsidR="00BA5327" w:rsidRPr="00E432DC">
        <w:rPr>
          <w:rFonts w:eastAsia="Times New Roman" w:cs="Times New Roman"/>
          <w:sz w:val="26"/>
          <w:szCs w:val="26"/>
          <w:lang w:val="en-US"/>
        </w:rPr>
        <w:t>__________.</w:t>
      </w:r>
      <w:r w:rsidR="00FC61E5">
        <w:rPr>
          <w:rFonts w:eastAsia="Times New Roman" w:cs="Times New Roman"/>
          <w:sz w:val="26"/>
          <w:szCs w:val="26"/>
        </w:rPr>
        <w:t xml:space="preserve">                        </w:t>
      </w:r>
      <w:r w:rsidR="00BA5327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BA5327" w:rsidRPr="00E432DC">
        <w:rPr>
          <w:rFonts w:eastAsia="Times New Roman" w:cs="Times New Roman"/>
          <w:b/>
          <w:bCs/>
          <w:sz w:val="26"/>
          <w:szCs w:val="26"/>
          <w:lang w:val="en-US"/>
        </w:rPr>
        <w:t>(SCARY)</w:t>
      </w:r>
    </w:p>
    <w:p w:rsidR="00B34A48" w:rsidRPr="00E432DC" w:rsidRDefault="00B34A48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2</w:t>
      </w:r>
      <w:r w:rsidRPr="00E432DC">
        <w:rPr>
          <w:rFonts w:eastAsia="Times New Roman" w:cs="Times New Roman"/>
          <w:sz w:val="26"/>
          <w:szCs w:val="26"/>
          <w:lang w:val="en-US"/>
        </w:rPr>
        <w:t>.</w:t>
      </w:r>
      <w:r w:rsidR="00CE17D6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The office looked very _________ with its Christmas tree. </w:t>
      </w:r>
      <w:r w:rsidR="00FC61E5">
        <w:rPr>
          <w:rFonts w:eastAsia="Times New Roman" w:cs="Times New Roman"/>
          <w:sz w:val="26"/>
          <w:szCs w:val="26"/>
        </w:rPr>
        <w:t xml:space="preserve">                        </w:t>
      </w:r>
      <w:r w:rsidR="00CE17D6" w:rsidRPr="00E432DC">
        <w:rPr>
          <w:rFonts w:eastAsia="Times New Roman" w:cs="Times New Roman"/>
          <w:b/>
          <w:sz w:val="26"/>
          <w:szCs w:val="26"/>
          <w:lang w:val="en-US"/>
        </w:rPr>
        <w:t>(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FESTIVAL)</w:t>
      </w:r>
    </w:p>
    <w:p w:rsidR="00B34A48" w:rsidRPr="00E432DC" w:rsidRDefault="00B34A48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3.</w:t>
      </w:r>
      <w:r w:rsidR="00CE17D6" w:rsidRPr="00E432DC">
        <w:rPr>
          <w:rFonts w:eastAsia="Times New Roman" w:cs="Times New Roman"/>
          <w:b/>
          <w:sz w:val="26"/>
          <w:szCs w:val="26"/>
          <w:lang w:val="en-US"/>
        </w:rPr>
        <w:t xml:space="preserve"> 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Friday the 13rd is considered an unlucky day in Western </w:t>
      </w:r>
      <w:r w:rsidR="00CE17D6" w:rsidRPr="00E432DC">
        <w:rPr>
          <w:rFonts w:eastAsia="Times New Roman" w:cs="Times New Roman"/>
          <w:sz w:val="26"/>
          <w:szCs w:val="26"/>
          <w:lang w:val="en-US"/>
        </w:rPr>
        <w:t>________</w:t>
      </w:r>
      <w:r w:rsidR="00CE17D6" w:rsidRPr="00E432DC">
        <w:rPr>
          <w:rFonts w:eastAsia="Times New Roman" w:cs="Times New Roman"/>
          <w:b/>
          <w:sz w:val="26"/>
          <w:szCs w:val="26"/>
          <w:lang w:val="en-US"/>
        </w:rPr>
        <w:t>(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SUPERSTITIOUS)</w:t>
      </w:r>
    </w:p>
    <w:p w:rsidR="00B34A48" w:rsidRPr="00E432DC" w:rsidRDefault="00B34A48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4.</w:t>
      </w:r>
      <w:r w:rsidR="00CE17D6" w:rsidRPr="00E432DC">
        <w:rPr>
          <w:rFonts w:eastAsia="Times New Roman" w:cs="Times New Roman"/>
          <w:b/>
          <w:sz w:val="26"/>
          <w:szCs w:val="26"/>
          <w:lang w:val="en-US"/>
        </w:rPr>
        <w:t xml:space="preserve"> </w:t>
      </w:r>
      <w:r w:rsidR="00D6522C" w:rsidRPr="00E432DC">
        <w:rPr>
          <w:rFonts w:eastAsia="Times New Roman" w:cs="Times New Roman"/>
          <w:sz w:val="26"/>
          <w:szCs w:val="26"/>
          <w:lang w:val="en-US"/>
        </w:rPr>
        <w:t xml:space="preserve">The director was so ___________  </w:t>
      </w:r>
      <w:r w:rsidR="00CE17D6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D6522C" w:rsidRPr="00E432DC">
        <w:rPr>
          <w:rFonts w:eastAsia="Times New Roman" w:cs="Times New Roman"/>
          <w:sz w:val="26"/>
          <w:szCs w:val="26"/>
          <w:lang w:val="en-US"/>
        </w:rPr>
        <w:t xml:space="preserve">with the actors that he fired all of them. </w:t>
      </w:r>
      <w:r w:rsidR="001F54DA" w:rsidRPr="00E432DC">
        <w:rPr>
          <w:rFonts w:eastAsia="Times New Roman" w:cs="Times New Roman"/>
          <w:b/>
          <w:sz w:val="26"/>
          <w:szCs w:val="26"/>
          <w:lang w:val="en-US"/>
        </w:rPr>
        <w:t>(</w:t>
      </w:r>
      <w:r w:rsidR="00D6522C" w:rsidRPr="00E432DC">
        <w:rPr>
          <w:rFonts w:eastAsia="Times New Roman" w:cs="Times New Roman"/>
          <w:b/>
          <w:sz w:val="26"/>
          <w:szCs w:val="26"/>
          <w:lang w:val="en-US"/>
        </w:rPr>
        <w:t>SATISFY)</w:t>
      </w:r>
    </w:p>
    <w:p w:rsidR="00D6522C" w:rsidRPr="00E432DC" w:rsidRDefault="00D6522C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5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1F54DA" w:rsidRPr="00E432DC">
        <w:rPr>
          <w:rFonts w:eastAsia="Times New Roman" w:cs="Times New Roman"/>
          <w:sz w:val="26"/>
          <w:szCs w:val="26"/>
          <w:lang w:val="en-US"/>
        </w:rPr>
        <w:t xml:space="preserve">The Internet has changed the English language __________ </w:t>
      </w:r>
      <w:r w:rsidR="00CE17D6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1F54DA" w:rsidRPr="00E432DC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FC61E5">
        <w:rPr>
          <w:rFonts w:eastAsia="Times New Roman" w:cs="Times New Roman"/>
          <w:sz w:val="26"/>
          <w:szCs w:val="26"/>
        </w:rPr>
        <w:t xml:space="preserve">                  </w:t>
      </w:r>
      <w:r w:rsidR="001F54DA" w:rsidRPr="00E432DC">
        <w:rPr>
          <w:rFonts w:eastAsia="Times New Roman" w:cs="Times New Roman"/>
          <w:b/>
          <w:sz w:val="26"/>
          <w:szCs w:val="26"/>
          <w:lang w:val="en-US"/>
        </w:rPr>
        <w:t>(CONSIDER</w:t>
      </w:r>
      <w:r w:rsidR="001F54DA" w:rsidRPr="00E432DC">
        <w:rPr>
          <w:rFonts w:eastAsia="Times New Roman" w:cs="Times New Roman"/>
          <w:sz w:val="26"/>
          <w:szCs w:val="26"/>
          <w:lang w:val="en-US"/>
        </w:rPr>
        <w:t xml:space="preserve">) </w:t>
      </w:r>
    </w:p>
    <w:p w:rsidR="00B34A48" w:rsidRPr="00E432DC" w:rsidRDefault="00B34A48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6.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A lot of _________ activities are held as part of the Flower Festival in the world.</w:t>
      </w:r>
      <w:r w:rsidR="00D6522C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(ART</w:t>
      </w:r>
      <w:r w:rsidRPr="00E432DC">
        <w:rPr>
          <w:rFonts w:eastAsia="Times New Roman" w:cs="Times New Roman"/>
          <w:sz w:val="26"/>
          <w:szCs w:val="26"/>
          <w:lang w:val="en-US"/>
        </w:rPr>
        <w:t>)</w:t>
      </w:r>
    </w:p>
    <w:p w:rsidR="001F54DA" w:rsidRPr="00E432DC" w:rsidRDefault="001F54DA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b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7</w:t>
      </w:r>
      <w:r w:rsidRPr="00E432DC">
        <w:rPr>
          <w:rFonts w:eastAsia="Times New Roman" w:cs="Times New Roman"/>
          <w:sz w:val="26"/>
          <w:szCs w:val="26"/>
          <w:lang w:val="en-US"/>
        </w:rPr>
        <w:t>.</w:t>
      </w:r>
      <w:r w:rsidR="00CE17D6"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Pr="00E432DC">
        <w:rPr>
          <w:rFonts w:eastAsia="Times New Roman" w:cs="Times New Roman"/>
          <w:sz w:val="26"/>
          <w:szCs w:val="26"/>
          <w:lang w:val="en-US"/>
        </w:rPr>
        <w:t>The trip was an _________ experience. We enjoyed it very much.</w:t>
      </w:r>
      <w:r w:rsidR="00FC61E5">
        <w:rPr>
          <w:rFonts w:eastAsia="Times New Roman" w:cs="Times New Roman"/>
          <w:sz w:val="26"/>
          <w:szCs w:val="26"/>
        </w:rPr>
        <w:t xml:space="preserve">               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(FORGET)</w:t>
      </w:r>
    </w:p>
    <w:p w:rsidR="001F54DA" w:rsidRPr="00E432DC" w:rsidRDefault="001F54DA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8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. The firefighters were praised for their ____________ and devotion to duty. </w:t>
      </w:r>
      <w:r w:rsidR="00FC61E5">
        <w:rPr>
          <w:rFonts w:eastAsia="Times New Roman" w:cs="Times New Roman"/>
          <w:sz w:val="26"/>
          <w:szCs w:val="26"/>
        </w:rPr>
        <w:t xml:space="preserve">  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(BRAVE)</w:t>
      </w:r>
    </w:p>
    <w:p w:rsidR="001F54DA" w:rsidRPr="00E432DC" w:rsidRDefault="001F54DA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9.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The government carried out a programme to _________ the health service in remote and rural areas.</w:t>
      </w:r>
      <w:r w:rsidR="00FC61E5">
        <w:rPr>
          <w:rFonts w:eastAsia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  <w:r w:rsidR="00CE17D6" w:rsidRPr="00E432DC">
        <w:rPr>
          <w:rFonts w:eastAsia="Times New Roman" w:cs="Times New Roman"/>
          <w:b/>
          <w:sz w:val="26"/>
          <w:szCs w:val="26"/>
          <w:lang w:val="en-US"/>
        </w:rPr>
        <w:t>(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MODERN)</w:t>
      </w:r>
    </w:p>
    <w:p w:rsidR="00BA5327" w:rsidRPr="00E432DC" w:rsidRDefault="00CE17D6" w:rsidP="00B34A48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lang w:val="en-US"/>
        </w:rPr>
        <w:t>10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. Festivals characterize customs and ____________ of a community. </w:t>
      </w:r>
      <w:r w:rsidR="00FC61E5">
        <w:rPr>
          <w:rFonts w:eastAsia="Times New Roman" w:cs="Times New Roman"/>
          <w:sz w:val="26"/>
          <w:szCs w:val="26"/>
        </w:rPr>
        <w:t xml:space="preserve">         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>(BELIEVE)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</w:t>
      </w:r>
    </w:p>
    <w:p w:rsidR="004754AC" w:rsidRPr="00E432DC" w:rsidRDefault="004754AC" w:rsidP="00363D7C">
      <w:pPr>
        <w:tabs>
          <w:tab w:val="left" w:pos="8898"/>
        </w:tabs>
        <w:spacing w:line="240" w:lineRule="auto"/>
        <w:jc w:val="both"/>
        <w:rPr>
          <w:rFonts w:eastAsia="Times New Roman" w:cs="Times New Roman"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i/>
          <w:sz w:val="26"/>
          <w:szCs w:val="26"/>
          <w:lang w:val="en-US"/>
        </w:rPr>
        <w:t>Write your answers here: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4"/>
        <w:gridCol w:w="2120"/>
        <w:gridCol w:w="2120"/>
        <w:gridCol w:w="2120"/>
        <w:gridCol w:w="1620"/>
      </w:tblGrid>
      <w:tr w:rsidR="003A4BF9" w:rsidRPr="00E432DC" w:rsidTr="007A0C93">
        <w:trPr>
          <w:trHeight w:val="576"/>
          <w:jc w:val="center"/>
        </w:trPr>
        <w:tc>
          <w:tcPr>
            <w:tcW w:w="1784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1 …………..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2..........................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3..........................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4..........................</w:t>
            </w:r>
          </w:p>
        </w:tc>
        <w:tc>
          <w:tcPr>
            <w:tcW w:w="16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5...................</w:t>
            </w:r>
          </w:p>
        </w:tc>
      </w:tr>
      <w:tr w:rsidR="003A4BF9" w:rsidRPr="00E432DC" w:rsidTr="007A0C93">
        <w:trPr>
          <w:trHeight w:val="576"/>
          <w:jc w:val="center"/>
        </w:trPr>
        <w:tc>
          <w:tcPr>
            <w:tcW w:w="1784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6 …………..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7..........................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8..........................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9..........................</w:t>
            </w:r>
          </w:p>
        </w:tc>
        <w:tc>
          <w:tcPr>
            <w:tcW w:w="16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10.................</w:t>
            </w:r>
          </w:p>
        </w:tc>
      </w:tr>
    </w:tbl>
    <w:p w:rsidR="003E67BB" w:rsidRPr="00E432DC" w:rsidRDefault="003E67BB" w:rsidP="00363D7C">
      <w:pPr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</w:p>
    <w:p w:rsidR="004754AC" w:rsidRPr="00E432DC" w:rsidRDefault="004754AC" w:rsidP="00363D7C">
      <w:pPr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VI</w:t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II</w:t>
      </w:r>
      <w:r w:rsidRPr="00E432DC">
        <w:rPr>
          <w:rFonts w:eastAsia="Times New Roman" w:cs="Times New Roman"/>
          <w:i/>
          <w:sz w:val="26"/>
          <w:szCs w:val="26"/>
          <w:lang w:val="en-US"/>
        </w:rPr>
        <w:t xml:space="preserve">. 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Give the correct forms of the verbs given in brackets. (1,0 pt)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ab/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ab/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ab/>
      </w:r>
    </w:p>
    <w:p w:rsidR="00F01BB7" w:rsidRPr="00E432DC" w:rsidRDefault="00F01BB7" w:rsidP="00363D7C">
      <w:pPr>
        <w:tabs>
          <w:tab w:val="left" w:pos="9781"/>
        </w:tabs>
        <w:spacing w:line="240" w:lineRule="auto"/>
        <w:jc w:val="both"/>
        <w:rPr>
          <w:rFonts w:cs="Times New Roman"/>
          <w:sz w:val="26"/>
          <w:szCs w:val="26"/>
        </w:rPr>
      </w:pPr>
      <w:r w:rsidRPr="00E432DC">
        <w:rPr>
          <w:rFonts w:cs="Times New Roman"/>
          <w:b/>
          <w:sz w:val="26"/>
          <w:szCs w:val="26"/>
          <w:lang w:val="en-US"/>
        </w:rPr>
        <w:t>1.</w:t>
      </w:r>
      <w:r w:rsidRPr="00E432DC">
        <w:rPr>
          <w:rFonts w:cs="Times New Roman"/>
          <w:sz w:val="26"/>
          <w:szCs w:val="26"/>
          <w:lang w:val="en-US"/>
        </w:rPr>
        <w:t xml:space="preserve"> She gets fat because she always </w:t>
      </w:r>
      <w:r w:rsidRPr="00E432DC">
        <w:rPr>
          <w:rFonts w:cs="Times New Roman"/>
          <w:b/>
          <w:sz w:val="26"/>
          <w:szCs w:val="26"/>
          <w:lang w:val="en-US"/>
        </w:rPr>
        <w:t>(1)</w:t>
      </w:r>
      <w:r w:rsidR="00263B8B">
        <w:rPr>
          <w:rFonts w:cs="Times New Roman"/>
          <w:sz w:val="26"/>
          <w:szCs w:val="26"/>
          <w:lang w:val="en-US"/>
        </w:rPr>
        <w:t xml:space="preserve"> (</w:t>
      </w:r>
      <w:r w:rsidRPr="00E432DC">
        <w:rPr>
          <w:rFonts w:cs="Times New Roman"/>
          <w:sz w:val="26"/>
          <w:szCs w:val="26"/>
          <w:lang w:val="en-US"/>
        </w:rPr>
        <w:t>taste)________ things while she is cooking.</w:t>
      </w:r>
    </w:p>
    <w:p w:rsidR="00F01BB7" w:rsidRPr="00E432DC" w:rsidRDefault="00F01BB7" w:rsidP="00363D7C">
      <w:pPr>
        <w:tabs>
          <w:tab w:val="left" w:pos="9781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b/>
          <w:sz w:val="26"/>
          <w:szCs w:val="26"/>
          <w:lang w:val="en-US"/>
        </w:rPr>
        <w:t>2.</w:t>
      </w:r>
      <w:r w:rsidRPr="00E432DC">
        <w:rPr>
          <w:rFonts w:cs="Times New Roman"/>
          <w:sz w:val="26"/>
          <w:szCs w:val="26"/>
          <w:lang w:val="en-US"/>
        </w:rPr>
        <w:t xml:space="preserve"> My friends hate </w:t>
      </w:r>
      <w:r w:rsidRPr="00E432DC">
        <w:rPr>
          <w:rFonts w:cs="Times New Roman"/>
          <w:b/>
          <w:sz w:val="26"/>
          <w:szCs w:val="26"/>
          <w:lang w:val="en-US"/>
        </w:rPr>
        <w:t xml:space="preserve">(2) </w:t>
      </w:r>
      <w:r w:rsidR="00263B8B" w:rsidRPr="00E432DC">
        <w:rPr>
          <w:rFonts w:cs="Times New Roman"/>
          <w:sz w:val="26"/>
          <w:szCs w:val="26"/>
          <w:lang w:val="en-US"/>
        </w:rPr>
        <w:t>(eat</w:t>
      </w:r>
      <w:r w:rsidRPr="00E432DC">
        <w:rPr>
          <w:rFonts w:cs="Times New Roman"/>
          <w:sz w:val="26"/>
          <w:szCs w:val="26"/>
          <w:lang w:val="en-US"/>
        </w:rPr>
        <w:t>) _____ out. They think it (</w:t>
      </w:r>
      <w:r w:rsidR="00263B8B" w:rsidRPr="00E432DC">
        <w:rPr>
          <w:rFonts w:cs="Times New Roman"/>
          <w:b/>
          <w:sz w:val="26"/>
          <w:szCs w:val="26"/>
          <w:lang w:val="en-US"/>
        </w:rPr>
        <w:t>3) (</w:t>
      </w:r>
      <w:r w:rsidR="00263B8B" w:rsidRPr="00E432DC">
        <w:rPr>
          <w:rFonts w:cs="Times New Roman"/>
          <w:sz w:val="26"/>
          <w:szCs w:val="26"/>
          <w:lang w:val="en-US"/>
        </w:rPr>
        <w:t>cost</w:t>
      </w:r>
      <w:r w:rsidRPr="00E432DC">
        <w:rPr>
          <w:rFonts w:cs="Times New Roman"/>
          <w:sz w:val="26"/>
          <w:szCs w:val="26"/>
          <w:lang w:val="en-US"/>
        </w:rPr>
        <w:t>) _______ a lot of money.</w:t>
      </w:r>
    </w:p>
    <w:p w:rsidR="00F01BB7" w:rsidRPr="00E432DC" w:rsidRDefault="00F01BB7" w:rsidP="00363D7C">
      <w:pPr>
        <w:tabs>
          <w:tab w:val="left" w:pos="9781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b/>
          <w:sz w:val="26"/>
          <w:szCs w:val="26"/>
          <w:lang w:val="en-US"/>
        </w:rPr>
        <w:t>3</w:t>
      </w:r>
      <w:r w:rsidRPr="00E432DC">
        <w:rPr>
          <w:rFonts w:cs="Times New Roman"/>
          <w:sz w:val="26"/>
          <w:szCs w:val="26"/>
          <w:lang w:val="en-US"/>
        </w:rPr>
        <w:t>.</w:t>
      </w:r>
      <w:r w:rsidR="001F5DDB" w:rsidRPr="00E432DC">
        <w:rPr>
          <w:rFonts w:cs="Times New Roman"/>
          <w:sz w:val="26"/>
          <w:szCs w:val="26"/>
          <w:lang w:val="en-US"/>
        </w:rPr>
        <w:t xml:space="preserve"> </w:t>
      </w:r>
      <w:r w:rsidRPr="00E432DC">
        <w:rPr>
          <w:rFonts w:cs="Times New Roman"/>
          <w:sz w:val="26"/>
          <w:szCs w:val="26"/>
          <w:lang w:val="en-US"/>
        </w:rPr>
        <w:t xml:space="preserve">You </w:t>
      </w:r>
      <w:r w:rsidRPr="00E432DC">
        <w:rPr>
          <w:rFonts w:cs="Times New Roman"/>
          <w:b/>
          <w:sz w:val="26"/>
          <w:szCs w:val="26"/>
          <w:lang w:val="en-US"/>
        </w:rPr>
        <w:t>(</w:t>
      </w:r>
      <w:r w:rsidR="00263B8B" w:rsidRPr="00E432DC">
        <w:rPr>
          <w:rFonts w:cs="Times New Roman"/>
          <w:b/>
          <w:sz w:val="26"/>
          <w:szCs w:val="26"/>
          <w:lang w:val="en-US"/>
        </w:rPr>
        <w:t>4) (</w:t>
      </w:r>
      <w:r w:rsidR="00263B8B" w:rsidRPr="00E432DC">
        <w:rPr>
          <w:rFonts w:cs="Times New Roman"/>
          <w:sz w:val="26"/>
          <w:szCs w:val="26"/>
          <w:lang w:val="en-US"/>
        </w:rPr>
        <w:t>use</w:t>
      </w:r>
      <w:r w:rsidRPr="00E432DC">
        <w:rPr>
          <w:rFonts w:cs="Times New Roman"/>
          <w:sz w:val="26"/>
          <w:szCs w:val="26"/>
          <w:lang w:val="en-US"/>
        </w:rPr>
        <w:t xml:space="preserve"> </w:t>
      </w:r>
      <w:r w:rsidR="00263B8B" w:rsidRPr="00E432DC">
        <w:rPr>
          <w:rFonts w:cs="Times New Roman"/>
          <w:sz w:val="26"/>
          <w:szCs w:val="26"/>
          <w:lang w:val="en-US"/>
        </w:rPr>
        <w:t>to) _</w:t>
      </w:r>
      <w:r w:rsidRPr="00E432DC">
        <w:rPr>
          <w:rFonts w:cs="Times New Roman"/>
          <w:sz w:val="26"/>
          <w:szCs w:val="26"/>
          <w:lang w:val="en-US"/>
        </w:rPr>
        <w:t>______travel a lot when you were young?</w:t>
      </w:r>
    </w:p>
    <w:p w:rsidR="00F01BB7" w:rsidRPr="00E432DC" w:rsidRDefault="00F01BB7" w:rsidP="00263B8B">
      <w:pPr>
        <w:tabs>
          <w:tab w:val="left" w:pos="9781"/>
        </w:tabs>
        <w:spacing w:line="240" w:lineRule="auto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b/>
          <w:sz w:val="26"/>
          <w:szCs w:val="26"/>
          <w:lang w:val="en-US"/>
        </w:rPr>
        <w:t>4.</w:t>
      </w:r>
      <w:r w:rsidR="00263B8B">
        <w:rPr>
          <w:rFonts w:cs="Times New Roman"/>
          <w:sz w:val="26"/>
          <w:szCs w:val="26"/>
          <w:lang w:val="en-US"/>
        </w:rPr>
        <w:t xml:space="preserve"> You’d better go to bed early tonight. The plane </w:t>
      </w:r>
      <w:r w:rsidR="00263B8B" w:rsidRPr="00263B8B">
        <w:rPr>
          <w:rFonts w:cs="Times New Roman"/>
          <w:b/>
          <w:sz w:val="26"/>
          <w:szCs w:val="26"/>
          <w:lang w:val="en-US"/>
        </w:rPr>
        <w:t>(5)</w:t>
      </w:r>
      <w:r w:rsidR="00263B8B">
        <w:rPr>
          <w:rFonts w:cs="Times New Roman"/>
          <w:sz w:val="26"/>
          <w:szCs w:val="26"/>
          <w:lang w:val="en-US"/>
        </w:rPr>
        <w:t xml:space="preserve"> (leave)_________   at 6 o’clock tomorrow morning so we’ll have to be up by five.</w:t>
      </w:r>
    </w:p>
    <w:p w:rsidR="004754AC" w:rsidRPr="00E432DC" w:rsidRDefault="004754AC" w:rsidP="00363D7C">
      <w:pPr>
        <w:spacing w:line="240" w:lineRule="auto"/>
        <w:jc w:val="both"/>
        <w:rPr>
          <w:rFonts w:eastAsia="Times New Roman" w:cs="Times New Roman"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i/>
          <w:sz w:val="26"/>
          <w:szCs w:val="26"/>
          <w:lang w:val="en-US"/>
        </w:rPr>
        <w:t>Write your answers here: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1842"/>
        <w:gridCol w:w="2127"/>
        <w:gridCol w:w="1985"/>
        <w:gridCol w:w="1700"/>
      </w:tblGrid>
      <w:tr w:rsidR="003A4BF9" w:rsidRPr="00E432DC" w:rsidTr="007A0C93">
        <w:trPr>
          <w:trHeight w:val="576"/>
          <w:jc w:val="center"/>
        </w:trPr>
        <w:tc>
          <w:tcPr>
            <w:tcW w:w="219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lastRenderedPageBreak/>
              <w:t xml:space="preserve">1 </w:t>
            </w:r>
            <w:r w:rsidR="00681AF9">
              <w:rPr>
                <w:rFonts w:eastAsia="Times New Roman" w:cs="Times New Roman"/>
                <w:sz w:val="26"/>
                <w:szCs w:val="26"/>
                <w:lang w:val="en-US"/>
              </w:rPr>
              <w:t>…..</w:t>
            </w: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…………..</w:t>
            </w:r>
          </w:p>
        </w:tc>
        <w:tc>
          <w:tcPr>
            <w:tcW w:w="1842" w:type="dxa"/>
            <w:vAlign w:val="center"/>
          </w:tcPr>
          <w:p w:rsidR="003A4BF9" w:rsidRPr="00E432DC" w:rsidRDefault="00681A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sz w:val="26"/>
                <w:szCs w:val="26"/>
                <w:lang w:val="en-US"/>
              </w:rPr>
              <w:t>2....................</w:t>
            </w:r>
          </w:p>
        </w:tc>
        <w:tc>
          <w:tcPr>
            <w:tcW w:w="2127" w:type="dxa"/>
            <w:vAlign w:val="center"/>
          </w:tcPr>
          <w:p w:rsidR="003A4BF9" w:rsidRPr="00E432DC" w:rsidRDefault="00681A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sz w:val="26"/>
                <w:szCs w:val="26"/>
                <w:lang w:val="en-US"/>
              </w:rPr>
              <w:t>3.......................</w:t>
            </w:r>
            <w:r w:rsidR="003A4BF9" w:rsidRPr="00E432DC">
              <w:rPr>
                <w:rFonts w:eastAsia="Times New Roman" w:cs="Times New Roman"/>
                <w:sz w:val="26"/>
                <w:szCs w:val="26"/>
                <w:lang w:val="en-US"/>
              </w:rPr>
              <w:t>..</w:t>
            </w:r>
          </w:p>
        </w:tc>
        <w:tc>
          <w:tcPr>
            <w:tcW w:w="1985" w:type="dxa"/>
            <w:vAlign w:val="center"/>
          </w:tcPr>
          <w:p w:rsidR="003A4BF9" w:rsidRPr="00E432DC" w:rsidRDefault="00681A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sz w:val="26"/>
                <w:szCs w:val="26"/>
                <w:lang w:val="en-US"/>
              </w:rPr>
              <w:t>4................</w:t>
            </w:r>
            <w:r w:rsidR="003A4BF9" w:rsidRPr="00E432DC">
              <w:rPr>
                <w:rFonts w:eastAsia="Times New Roman" w:cs="Times New Roman"/>
                <w:sz w:val="26"/>
                <w:szCs w:val="26"/>
                <w:lang w:val="en-US"/>
              </w:rPr>
              <w:t>.........</w:t>
            </w:r>
          </w:p>
        </w:tc>
        <w:tc>
          <w:tcPr>
            <w:tcW w:w="170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5...................</w:t>
            </w:r>
          </w:p>
        </w:tc>
      </w:tr>
    </w:tbl>
    <w:p w:rsidR="003A4BF9" w:rsidRPr="00E432DC" w:rsidRDefault="003A4BF9" w:rsidP="00363D7C">
      <w:pPr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  <w:lang w:val="en-US"/>
        </w:rPr>
      </w:pPr>
    </w:p>
    <w:p w:rsidR="004754AC" w:rsidRPr="00E432DC" w:rsidRDefault="004754AC" w:rsidP="00363D7C">
      <w:pPr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 xml:space="preserve">SECTION </w:t>
      </w:r>
      <w:r w:rsidR="00A33B45"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4</w:t>
      </w: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. READING:</w:t>
      </w:r>
    </w:p>
    <w:p w:rsidR="005100CE" w:rsidRPr="00D02ADC" w:rsidRDefault="005100CE" w:rsidP="005100CE">
      <w:pPr>
        <w:tabs>
          <w:tab w:val="left" w:pos="0"/>
          <w:tab w:val="left" w:pos="360"/>
        </w:tabs>
        <w:spacing w:line="240" w:lineRule="atLeast"/>
        <w:rPr>
          <w:b/>
          <w:i/>
          <w:sz w:val="26"/>
          <w:szCs w:val="26"/>
          <w:lang w:val="en-US"/>
        </w:rPr>
      </w:pPr>
      <w:r w:rsidRPr="00D02ADC">
        <w:rPr>
          <w:b/>
          <w:i/>
          <w:sz w:val="26"/>
          <w:szCs w:val="26"/>
        </w:rPr>
        <w:t>I</w:t>
      </w:r>
      <w:r w:rsidRPr="00D02ADC">
        <w:rPr>
          <w:b/>
          <w:i/>
          <w:sz w:val="26"/>
          <w:szCs w:val="26"/>
          <w:lang w:val="en-US"/>
        </w:rPr>
        <w:t>X</w:t>
      </w:r>
      <w:r w:rsidRPr="00D02ADC">
        <w:rPr>
          <w:b/>
          <w:i/>
          <w:sz w:val="26"/>
          <w:szCs w:val="26"/>
        </w:rPr>
        <w:t>. Read the following passage, then choose the letter (A, B, C, D) that best fits each of the blanks. Write your answer in the numbered box</w:t>
      </w:r>
      <w:r w:rsidRPr="00D02ADC">
        <w:rPr>
          <w:b/>
          <w:i/>
          <w:sz w:val="26"/>
          <w:szCs w:val="26"/>
          <w:lang w:val="en-US"/>
        </w:rPr>
        <w:t>. (2.0 points)</w:t>
      </w:r>
    </w:p>
    <w:p w:rsidR="00532098" w:rsidRPr="00D02ADC" w:rsidRDefault="00532098" w:rsidP="00FE6093">
      <w:pPr>
        <w:spacing w:line="240" w:lineRule="auto"/>
        <w:ind w:firstLine="720"/>
        <w:jc w:val="both"/>
        <w:rPr>
          <w:sz w:val="26"/>
          <w:szCs w:val="26"/>
          <w:lang w:val="nl-NL"/>
        </w:rPr>
      </w:pPr>
      <w:r w:rsidRPr="00D02ADC">
        <w:rPr>
          <w:sz w:val="26"/>
          <w:szCs w:val="26"/>
          <w:lang w:val="nl-NL"/>
        </w:rPr>
        <w:t xml:space="preserve">Have you ever been to Britain? I’ve dreamed of going there </w:t>
      </w:r>
      <w:r w:rsidRPr="00D02ADC">
        <w:rPr>
          <w:b/>
          <w:sz w:val="26"/>
          <w:szCs w:val="26"/>
          <w:lang w:val="nl-NL"/>
        </w:rPr>
        <w:t>(1)</w:t>
      </w:r>
      <w:r w:rsidRPr="00D02ADC">
        <w:rPr>
          <w:sz w:val="26"/>
          <w:szCs w:val="26"/>
          <w:lang w:val="nl-NL"/>
        </w:rPr>
        <w:t xml:space="preserve"> ________ I was a little girl and finally, </w:t>
      </w:r>
      <w:r w:rsidRPr="00D02ADC">
        <w:rPr>
          <w:b/>
          <w:sz w:val="26"/>
          <w:szCs w:val="26"/>
          <w:lang w:val="nl-NL"/>
        </w:rPr>
        <w:t>(2)</w:t>
      </w:r>
      <w:r w:rsidRPr="00D02ADC">
        <w:rPr>
          <w:sz w:val="26"/>
          <w:szCs w:val="26"/>
          <w:lang w:val="nl-NL"/>
        </w:rPr>
        <w:t xml:space="preserve"> ________ the spring of 2012, it happened. I was there three weeks and </w:t>
      </w:r>
      <w:r w:rsidRPr="00D02ADC">
        <w:rPr>
          <w:b/>
          <w:sz w:val="26"/>
          <w:szCs w:val="26"/>
          <w:lang w:val="nl-NL"/>
        </w:rPr>
        <w:t>(3)</w:t>
      </w:r>
      <w:r w:rsidRPr="00D02ADC">
        <w:rPr>
          <w:sz w:val="26"/>
          <w:szCs w:val="26"/>
          <w:lang w:val="nl-NL"/>
        </w:rPr>
        <w:t xml:space="preserve"> ________ much of that time soaking up the culture, history, and scenery of this incredible island. I visited several districts in England, Wales and Scotland and even </w:t>
      </w:r>
      <w:r w:rsidRPr="00D02ADC">
        <w:rPr>
          <w:b/>
          <w:sz w:val="26"/>
          <w:szCs w:val="26"/>
          <w:lang w:val="nl-NL"/>
        </w:rPr>
        <w:t>(4)</w:t>
      </w:r>
      <w:r w:rsidRPr="00D02ADC">
        <w:rPr>
          <w:sz w:val="26"/>
          <w:szCs w:val="26"/>
          <w:lang w:val="nl-NL"/>
        </w:rPr>
        <w:t xml:space="preserve"> ________ a site trip to Ireland. Every place I went to seemed to be more interesting and more beautiful </w:t>
      </w:r>
      <w:r w:rsidRPr="00D02ADC">
        <w:rPr>
          <w:b/>
          <w:sz w:val="26"/>
          <w:szCs w:val="26"/>
          <w:lang w:val="nl-NL"/>
        </w:rPr>
        <w:t>(5)</w:t>
      </w:r>
      <w:r w:rsidRPr="00D02ADC">
        <w:rPr>
          <w:sz w:val="26"/>
          <w:szCs w:val="26"/>
          <w:lang w:val="nl-NL"/>
        </w:rPr>
        <w:t xml:space="preserve"> ________ the last. </w:t>
      </w:r>
    </w:p>
    <w:p w:rsidR="00532098" w:rsidRPr="00D02ADC" w:rsidRDefault="00532098" w:rsidP="00FE6093">
      <w:pPr>
        <w:spacing w:line="240" w:lineRule="auto"/>
        <w:ind w:firstLine="720"/>
        <w:jc w:val="both"/>
        <w:rPr>
          <w:sz w:val="26"/>
          <w:szCs w:val="26"/>
          <w:lang w:val="nl-NL"/>
        </w:rPr>
      </w:pPr>
      <w:r w:rsidRPr="00D02ADC">
        <w:rPr>
          <w:sz w:val="26"/>
          <w:szCs w:val="26"/>
          <w:lang w:val="nl-NL"/>
        </w:rPr>
        <w:t xml:space="preserve">The tour I was with began in London. Of all the sights I saw there, the Tower of London was the most </w:t>
      </w:r>
      <w:r w:rsidRPr="00D02ADC">
        <w:rPr>
          <w:b/>
          <w:sz w:val="26"/>
          <w:szCs w:val="26"/>
          <w:lang w:val="nl-NL"/>
        </w:rPr>
        <w:t>(6)</w:t>
      </w:r>
      <w:r w:rsidRPr="00D02ADC">
        <w:rPr>
          <w:sz w:val="26"/>
          <w:szCs w:val="26"/>
          <w:lang w:val="nl-NL"/>
        </w:rPr>
        <w:t xml:space="preserve"> ________. The Tower is a building complex of incredibly rich history. </w:t>
      </w:r>
    </w:p>
    <w:p w:rsidR="00532098" w:rsidRPr="00D02ADC" w:rsidRDefault="00532098" w:rsidP="00FE6093">
      <w:pPr>
        <w:spacing w:line="240" w:lineRule="auto"/>
        <w:ind w:firstLine="720"/>
        <w:jc w:val="both"/>
        <w:rPr>
          <w:sz w:val="26"/>
          <w:szCs w:val="26"/>
          <w:lang w:val="nl-NL"/>
        </w:rPr>
      </w:pPr>
      <w:r w:rsidRPr="00D02ADC">
        <w:rPr>
          <w:sz w:val="26"/>
          <w:szCs w:val="26"/>
          <w:lang w:val="nl-NL"/>
        </w:rPr>
        <w:t>Also on the Thames are the Houses of Parliament and, of course, the clock tower housing “Big Ben”. I saw so many landmarks I can hardly remember them all. Although it was just a glimpse of London I did</w:t>
      </w:r>
      <w:r w:rsidR="00113838" w:rsidRPr="00D02ADC">
        <w:rPr>
          <w:sz w:val="26"/>
          <w:szCs w:val="26"/>
          <w:lang w:val="nl-NL"/>
        </w:rPr>
        <w:t>,</w:t>
      </w:r>
      <w:r w:rsidRPr="00D02ADC">
        <w:rPr>
          <w:b/>
          <w:sz w:val="26"/>
          <w:szCs w:val="26"/>
          <w:lang w:val="nl-NL"/>
        </w:rPr>
        <w:t xml:space="preserve"> (7)</w:t>
      </w:r>
      <w:r w:rsidRPr="00D02ADC">
        <w:rPr>
          <w:sz w:val="26"/>
          <w:szCs w:val="26"/>
          <w:lang w:val="nl-NL"/>
        </w:rPr>
        <w:t xml:space="preserve"> ________, get a chance to see all the </w:t>
      </w:r>
      <w:r w:rsidRPr="00D02ADC">
        <w:rPr>
          <w:b/>
          <w:sz w:val="26"/>
          <w:szCs w:val="26"/>
          <w:lang w:val="nl-NL"/>
        </w:rPr>
        <w:t>(8)</w:t>
      </w:r>
      <w:r w:rsidRPr="00D02ADC">
        <w:rPr>
          <w:sz w:val="26"/>
          <w:szCs w:val="26"/>
          <w:lang w:val="nl-NL"/>
        </w:rPr>
        <w:t xml:space="preserve"> ________ famous places. </w:t>
      </w:r>
    </w:p>
    <w:p w:rsidR="00532098" w:rsidRPr="00D02ADC" w:rsidRDefault="00532098" w:rsidP="00FE6093">
      <w:pPr>
        <w:spacing w:line="240" w:lineRule="auto"/>
        <w:ind w:firstLine="720"/>
        <w:jc w:val="both"/>
        <w:rPr>
          <w:sz w:val="26"/>
          <w:szCs w:val="26"/>
          <w:lang w:val="nl-NL"/>
        </w:rPr>
      </w:pPr>
      <w:r w:rsidRPr="00D02ADC">
        <w:rPr>
          <w:sz w:val="26"/>
          <w:szCs w:val="26"/>
          <w:lang w:val="nl-NL"/>
        </w:rPr>
        <w:t xml:space="preserve">After </w:t>
      </w:r>
      <w:r w:rsidRPr="00D02ADC">
        <w:rPr>
          <w:b/>
          <w:sz w:val="26"/>
          <w:szCs w:val="26"/>
          <w:lang w:val="nl-NL"/>
        </w:rPr>
        <w:t>(9)</w:t>
      </w:r>
      <w:r w:rsidRPr="00D02ADC">
        <w:rPr>
          <w:sz w:val="26"/>
          <w:szCs w:val="26"/>
          <w:lang w:val="nl-NL"/>
        </w:rPr>
        <w:t xml:space="preserve"> ________ of days in London we traveled to south of England stopping to vistit Stonehenge. If you don’t know about Stonehenge there are a couple of links on my links page that will </w:t>
      </w:r>
      <w:r w:rsidRPr="00D02ADC">
        <w:rPr>
          <w:b/>
          <w:sz w:val="26"/>
          <w:szCs w:val="26"/>
          <w:lang w:val="nl-NL"/>
        </w:rPr>
        <w:t>(10)</w:t>
      </w:r>
      <w:r w:rsidRPr="00D02ADC">
        <w:rPr>
          <w:sz w:val="26"/>
          <w:szCs w:val="26"/>
          <w:lang w:val="nl-NL"/>
        </w:rPr>
        <w:t xml:space="preserve"> ________ you to sites that can fill you in. </w:t>
      </w:r>
    </w:p>
    <w:p w:rsidR="00532098" w:rsidRPr="00D02ADC" w:rsidRDefault="00532098" w:rsidP="00FE6093">
      <w:pPr>
        <w:spacing w:line="240" w:lineRule="auto"/>
        <w:ind w:firstLine="720"/>
        <w:jc w:val="both"/>
        <w:rPr>
          <w:sz w:val="26"/>
          <w:szCs w:val="26"/>
          <w:lang w:val="nl-N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69"/>
        <w:gridCol w:w="2460"/>
        <w:gridCol w:w="2434"/>
        <w:gridCol w:w="2491"/>
      </w:tblGrid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1.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for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while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since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333265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="00532098" w:rsidRPr="00D02ADC">
              <w:rPr>
                <w:sz w:val="26"/>
                <w:szCs w:val="26"/>
                <w:lang w:val="nl-NL"/>
              </w:rPr>
              <w:t>. because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2.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on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in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at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to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3.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spent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took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did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D.</w:t>
            </w:r>
            <w:r w:rsidRPr="00D02ADC">
              <w:rPr>
                <w:sz w:val="26"/>
                <w:szCs w:val="26"/>
                <w:lang w:val="nl-NL"/>
              </w:rPr>
              <w:t xml:space="preserve"> used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4.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did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got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spent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made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5. </w:t>
            </w:r>
            <w:r w:rsidRPr="00D02ADC">
              <w:rPr>
                <w:b/>
                <w:sz w:val="26"/>
                <w:szCs w:val="26"/>
                <w:lang w:val="nl-NL"/>
              </w:rPr>
              <w:t>A.</w:t>
            </w:r>
            <w:r w:rsidRPr="00D02ADC">
              <w:rPr>
                <w:sz w:val="26"/>
                <w:szCs w:val="26"/>
                <w:lang w:val="nl-NL"/>
              </w:rPr>
              <w:t xml:space="preserve"> then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as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with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than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6.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interesting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interested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interest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interestingly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7.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at first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at all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at least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at that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8.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more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 much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C.</w:t>
            </w:r>
            <w:r w:rsidRPr="00D02ADC">
              <w:rPr>
                <w:sz w:val="26"/>
                <w:szCs w:val="26"/>
                <w:lang w:val="nl-NL"/>
              </w:rPr>
              <w:t xml:space="preserve"> most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many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9.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few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</w:t>
            </w:r>
            <w:r w:rsidRPr="00D02ADC">
              <w:rPr>
                <w:sz w:val="26"/>
                <w:szCs w:val="26"/>
                <w:lang w:val="nl-NL"/>
              </w:rPr>
              <w:t>.</w:t>
            </w:r>
            <w:r w:rsidR="001E2214" w:rsidRPr="00D02ADC">
              <w:rPr>
                <w:sz w:val="26"/>
                <w:szCs w:val="26"/>
                <w:lang w:val="nl-NL"/>
              </w:rPr>
              <w:t xml:space="preserve"> a couple</w:t>
            </w:r>
            <w:r w:rsidRPr="00D02ADC">
              <w:rPr>
                <w:sz w:val="26"/>
                <w:szCs w:val="26"/>
                <w:lang w:val="nl-NL"/>
              </w:rPr>
              <w:t xml:space="preserve"> 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 xml:space="preserve">. </w:t>
            </w:r>
            <w:r w:rsidR="001E2214" w:rsidRPr="00D02ADC">
              <w:rPr>
                <w:sz w:val="26"/>
                <w:szCs w:val="26"/>
                <w:lang w:val="nl-NL"/>
              </w:rPr>
              <w:t>some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D.</w:t>
            </w:r>
            <w:r w:rsidRPr="00D02ADC">
              <w:rPr>
                <w:sz w:val="26"/>
                <w:szCs w:val="26"/>
                <w:lang w:val="nl-NL"/>
              </w:rPr>
              <w:t xml:space="preserve"> little</w:t>
            </w:r>
          </w:p>
        </w:tc>
      </w:tr>
      <w:tr w:rsidR="00335A58" w:rsidRPr="00D02ADC" w:rsidTr="00387533"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sz w:val="26"/>
                <w:szCs w:val="26"/>
                <w:lang w:val="nl-NL"/>
              </w:rPr>
              <w:t xml:space="preserve">10. </w:t>
            </w:r>
            <w:r w:rsidRPr="00D02ADC">
              <w:rPr>
                <w:b/>
                <w:sz w:val="26"/>
                <w:szCs w:val="26"/>
                <w:lang w:val="nl-NL"/>
              </w:rPr>
              <w:t>A</w:t>
            </w:r>
            <w:r w:rsidRPr="00D02ADC">
              <w:rPr>
                <w:sz w:val="26"/>
                <w:szCs w:val="26"/>
                <w:lang w:val="nl-NL"/>
              </w:rPr>
              <w:t>. reach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B.</w:t>
            </w:r>
            <w:r w:rsidRPr="00D02ADC">
              <w:rPr>
                <w:sz w:val="26"/>
                <w:szCs w:val="26"/>
                <w:lang w:val="nl-NL"/>
              </w:rPr>
              <w:t xml:space="preserve"> take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C</w:t>
            </w:r>
            <w:r w:rsidRPr="00D02ADC">
              <w:rPr>
                <w:sz w:val="26"/>
                <w:szCs w:val="26"/>
                <w:lang w:val="nl-NL"/>
              </w:rPr>
              <w:t>. make</w:t>
            </w:r>
          </w:p>
        </w:tc>
        <w:tc>
          <w:tcPr>
            <w:tcW w:w="2608" w:type="dxa"/>
            <w:shd w:val="clear" w:color="auto" w:fill="auto"/>
          </w:tcPr>
          <w:p w:rsidR="00532098" w:rsidRPr="00D02ADC" w:rsidRDefault="00532098" w:rsidP="00FE6093">
            <w:pPr>
              <w:spacing w:line="240" w:lineRule="auto"/>
              <w:jc w:val="both"/>
              <w:rPr>
                <w:sz w:val="26"/>
                <w:szCs w:val="26"/>
                <w:lang w:val="nl-NL"/>
              </w:rPr>
            </w:pPr>
            <w:r w:rsidRPr="00D02ADC">
              <w:rPr>
                <w:b/>
                <w:sz w:val="26"/>
                <w:szCs w:val="26"/>
                <w:lang w:val="nl-NL"/>
              </w:rPr>
              <w:t>D</w:t>
            </w:r>
            <w:r w:rsidRPr="00D02ADC">
              <w:rPr>
                <w:sz w:val="26"/>
                <w:szCs w:val="26"/>
                <w:lang w:val="nl-NL"/>
              </w:rPr>
              <w:t>. send</w:t>
            </w:r>
          </w:p>
        </w:tc>
      </w:tr>
    </w:tbl>
    <w:p w:rsidR="00EB40EB" w:rsidRPr="00697F1F" w:rsidRDefault="004328D5" w:rsidP="00B82574">
      <w:pPr>
        <w:tabs>
          <w:tab w:val="left" w:pos="8655"/>
        </w:tabs>
        <w:spacing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X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>. Read the following passage and then choose the correct answer A, B, C or D. (1,0 pt)</w:t>
      </w:r>
      <w:r w:rsidR="00EB40EB" w:rsidRPr="003A4BF9">
        <w:rPr>
          <w:rFonts w:eastAsia="Times New Roman" w:cs="Times New Roman"/>
          <w:sz w:val="26"/>
          <w:szCs w:val="26"/>
          <w:lang w:val="en-US"/>
        </w:rPr>
        <w:fldChar w:fldCharType="begin"/>
      </w:r>
      <w:r w:rsidR="00EB40EB" w:rsidRPr="003A4BF9">
        <w:rPr>
          <w:rFonts w:eastAsia="Times New Roman" w:cs="Times New Roman"/>
          <w:sz w:val="26"/>
          <w:szCs w:val="26"/>
          <w:lang w:val="en-US"/>
        </w:rPr>
        <w:instrText xml:space="preserve"> HYPERLINK "https://olm.vn/cau-hoi/cricket-how-i-detested-this-game-when-i-was-young-my-family-would-spend-hours-and-hours-watching-it-on-television-while-i-angrily-waited-for-it-to-en.940352744361" </w:instrText>
      </w:r>
      <w:r w:rsidR="00EB40EB" w:rsidRPr="003A4BF9">
        <w:rPr>
          <w:rFonts w:eastAsia="Times New Roman" w:cs="Times New Roman"/>
          <w:sz w:val="26"/>
          <w:szCs w:val="26"/>
          <w:lang w:val="en-US"/>
        </w:rPr>
        <w:fldChar w:fldCharType="separate"/>
      </w:r>
    </w:p>
    <w:p w:rsidR="00EB40EB" w:rsidRPr="003A4BF9" w:rsidRDefault="00EB40EB" w:rsidP="00B82574">
      <w:pPr>
        <w:spacing w:after="120" w:line="240" w:lineRule="auto"/>
        <w:ind w:firstLine="720"/>
        <w:jc w:val="both"/>
        <w:rPr>
          <w:rFonts w:eastAsia="Times New Roman" w:cs="Times New Roman"/>
          <w:sz w:val="26"/>
          <w:szCs w:val="26"/>
          <w:lang w:val="en-US"/>
        </w:rPr>
      </w:pP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Cricket-how I detested this game when I was young! My family would spend hours and hours watching it on television while I angrily waited for it to end. Every game seemed the same. Yes, one team won and the other one lost, but it was always the same game-some men pitching a ball, some running back and forth.</w:t>
      </w:r>
    </w:p>
    <w:p w:rsidR="00EB40EB" w:rsidRPr="003A4BF9" w:rsidRDefault="00EB40EB" w:rsidP="00B82574">
      <w:pPr>
        <w:spacing w:after="120" w:line="240" w:lineRule="auto"/>
        <w:ind w:firstLine="720"/>
        <w:jc w:val="both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Then something happened. I became old enough to start playing cricket myself with the other kids in my neighborhood. We found a place to play wherever we could put up a wicket. We played on the street, in the backyard-even on the tops of buildings, believe it or not! I can recall so clearly the sounds of the ball hitting the bat and the quick running feet. I can still feel the sun on my face as I played and the bruises and scratches from falling down. I can still see the blue sky fading to darkness behind the buildings as our games continued into the night. It became my favorite thing in the world. Now I watch it not with anger, but with </w:t>
      </w:r>
      <w:r w:rsidRPr="001C6FD1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fond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memories of the endless days and nights spent playing the game.</w:t>
      </w:r>
    </w:p>
    <w:p w:rsidR="00EB40EB" w:rsidRPr="003A4BF9" w:rsidRDefault="00713B0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</w:rPr>
        <w:t>1</w:t>
      </w:r>
      <w:r w:rsidR="00EB40EB"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.</w:t>
      </w:r>
      <w:r w:rsidR="00EB40EB"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What title best summarizes the main idea of the passage?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A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Cricket: a game for all ages</w:t>
      </w:r>
      <w:r w:rsidR="00697F1F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                     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B.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How I learned to love cricket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lastRenderedPageBreak/>
        <w:t>C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The dangers of playing cricket</w:t>
      </w:r>
      <w:r w:rsidR="00697F1F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                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D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Learning the rules of a difficult game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2.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According to the author, what was surprising about some of the cricket games he played?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A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. They were played without bats.                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B.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They were played on rooftops.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C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. No one cared who won them.                   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D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No one got hurt playing them.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3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The author describes memories of all of the following EXCEPT__________.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A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. how the sun felt on his skin                      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B.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how the ball sounded hitting the bat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C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. how the sky turned from light to dark      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D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how the rules of the game caused arguments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4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What change does the author describe?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A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He could not remember the rules of cricket at first, but then he decided it did not matter.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B.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He was afraid of getting hurt playing cricket at first, but then he stopped being afraid.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C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He did not like cricket at first, but then he began to enjoy it.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D.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He liked playing cricket at first, but then he grew tired of it.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5.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The word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‘fond’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is closest in meaning to__________.</w:t>
      </w:r>
    </w:p>
    <w:p w:rsidR="00EB40EB" w:rsidRPr="003A4BF9" w:rsidRDefault="00EB40EB" w:rsidP="00B82574">
      <w:pPr>
        <w:spacing w:line="240" w:lineRule="auto"/>
        <w:rPr>
          <w:rFonts w:eastAsia="Times New Roman" w:cs="Times New Roman"/>
          <w:sz w:val="26"/>
          <w:szCs w:val="26"/>
          <w:shd w:val="clear" w:color="auto" w:fill="FFFFFF"/>
          <w:lang w:val="en-US"/>
        </w:rPr>
      </w:pP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A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old             </w:t>
      </w:r>
      <w:r w:rsidR="00CA399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          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B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. cruel                      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 xml:space="preserve">C. 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 xml:space="preserve">happy                      </w:t>
      </w:r>
      <w:r w:rsidRPr="003A4BF9">
        <w:rPr>
          <w:rFonts w:eastAsia="Times New Roman" w:cs="Times New Roman"/>
          <w:b/>
          <w:sz w:val="26"/>
          <w:szCs w:val="26"/>
          <w:shd w:val="clear" w:color="auto" w:fill="FFFFFF"/>
          <w:lang w:val="en-US"/>
        </w:rPr>
        <w:t>D</w:t>
      </w:r>
      <w:r w:rsidRPr="003A4BF9">
        <w:rPr>
          <w:rFonts w:eastAsia="Times New Roman" w:cs="Times New Roman"/>
          <w:sz w:val="26"/>
          <w:szCs w:val="26"/>
          <w:shd w:val="clear" w:color="auto" w:fill="FFFFFF"/>
          <w:lang w:val="en-US"/>
        </w:rPr>
        <w:t>. boring</w:t>
      </w:r>
    </w:p>
    <w:p w:rsidR="004754AC" w:rsidRPr="00E432DC" w:rsidRDefault="00EB40EB" w:rsidP="00FF071A">
      <w:pPr>
        <w:spacing w:line="240" w:lineRule="auto"/>
        <w:rPr>
          <w:rFonts w:eastAsia="Times New Roman" w:cs="Times New Roman"/>
          <w:sz w:val="26"/>
          <w:szCs w:val="26"/>
          <w:lang w:val="en-US"/>
        </w:rPr>
      </w:pPr>
      <w:r w:rsidRPr="003A4BF9">
        <w:rPr>
          <w:rFonts w:eastAsia="Times New Roman" w:cs="Times New Roman"/>
          <w:sz w:val="26"/>
          <w:szCs w:val="26"/>
          <w:lang w:val="en-US"/>
        </w:rPr>
        <w:fldChar w:fldCharType="end"/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XI</w:t>
      </w:r>
      <w:r w:rsidR="004754AC" w:rsidRPr="00E432DC">
        <w:rPr>
          <w:rFonts w:eastAsia="Times New Roman" w:cs="Times New Roman"/>
          <w:b/>
          <w:i/>
          <w:sz w:val="26"/>
          <w:szCs w:val="26"/>
          <w:lang w:val="en-US"/>
        </w:rPr>
        <w:t>. Read the text below and think of the word which best fits each space. Use only ONE word in each space.  (2,0 pts)</w:t>
      </w:r>
    </w:p>
    <w:p w:rsidR="00EF2224" w:rsidRPr="00E432DC" w:rsidRDefault="00A3338E" w:rsidP="00D02ADC">
      <w:pPr>
        <w:shd w:val="clear" w:color="auto" w:fill="FFFFFF"/>
        <w:spacing w:after="120"/>
        <w:jc w:val="center"/>
        <w:rPr>
          <w:rFonts w:ascii="Arial" w:eastAsia="Times New Roman" w:hAnsi="Arial" w:cs="Arial"/>
          <w:sz w:val="27"/>
          <w:szCs w:val="27"/>
          <w:lang w:val="en-US"/>
        </w:rPr>
      </w:pPr>
      <w:r w:rsidRPr="00E432DC">
        <w:rPr>
          <w:rFonts w:cs="Times New Roman"/>
          <w:sz w:val="26"/>
          <w:szCs w:val="26"/>
          <w:lang w:val="en-US"/>
        </w:rPr>
        <w:tab/>
      </w:r>
      <w:r w:rsidR="00EF2224" w:rsidRPr="00E432DC">
        <w:rPr>
          <w:rFonts w:eastAsia="Times New Roman" w:cs="Times New Roman"/>
          <w:b/>
          <w:bCs/>
          <w:sz w:val="26"/>
          <w:szCs w:val="26"/>
          <w:lang w:val="en-US"/>
        </w:rPr>
        <w:t>Dealing with waste plastic</w:t>
      </w:r>
    </w:p>
    <w:p w:rsidR="00EF2224" w:rsidRPr="00E432DC" w:rsidRDefault="00EF2224" w:rsidP="00D02ADC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sz w:val="27"/>
          <w:szCs w:val="27"/>
          <w:lang w:val="en-US"/>
        </w:rPr>
      </w:pPr>
      <w:r w:rsidRPr="00E432DC">
        <w:rPr>
          <w:rFonts w:eastAsia="Times New Roman" w:cs="Times New Roman"/>
          <w:sz w:val="26"/>
          <w:szCs w:val="26"/>
          <w:lang w:val="en-US"/>
        </w:rPr>
        <w:t>Every year people throw 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1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E432DC">
        <w:rPr>
          <w:rFonts w:eastAsia="Times New Roman" w:cs="Times New Roman"/>
          <w:sz w:val="26"/>
          <w:szCs w:val="26"/>
          <w:lang w:val="en-US"/>
        </w:rPr>
        <w:t> 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C6FC4">
        <w:rPr>
          <w:rFonts w:eastAsia="Times New Roman" w:cs="Times New Roman"/>
          <w:sz w:val="26"/>
          <w:szCs w:val="26"/>
          <w:lang w:val="en-US"/>
        </w:rPr>
        <w:t xml:space="preserve"> millions of tons 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of plastic bottles, boxes and wrapping. These create huge mountains of waste that are extremely hard to 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get 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2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E432DC">
        <w:rPr>
          <w:rFonts w:eastAsia="Times New Roman" w:cs="Times New Roman"/>
          <w:sz w:val="26"/>
          <w:szCs w:val="26"/>
          <w:lang w:val="en-US"/>
        </w:rPr>
        <w:t> 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F5D52">
        <w:rPr>
          <w:rFonts w:eastAsia="Times New Roman" w:cs="Times New Roman"/>
          <w:sz w:val="26"/>
          <w:szCs w:val="26"/>
          <w:lang w:val="en-US"/>
        </w:rPr>
        <w:t> </w:t>
      </w:r>
      <w:r w:rsidRPr="00E432DC">
        <w:rPr>
          <w:rFonts w:eastAsia="Times New Roman" w:cs="Times New Roman"/>
          <w:sz w:val="26"/>
          <w:szCs w:val="26"/>
          <w:lang w:val="en-US"/>
        </w:rPr>
        <w:t>of. Now a new recycling process promises to reduce this problem by turning old plastic 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3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E432DC">
        <w:rPr>
          <w:rFonts w:eastAsia="Times New Roman" w:cs="Times New Roman"/>
          <w:sz w:val="26"/>
          <w:szCs w:val="26"/>
          <w:lang w:val="en-US"/>
        </w:rPr>
        <w:t> 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F5D52">
        <w:rPr>
          <w:rFonts w:eastAsia="Times New Roman" w:cs="Times New Roman"/>
          <w:sz w:val="26"/>
          <w:szCs w:val="26"/>
          <w:lang w:val="en-US"/>
        </w:rPr>
        <w:t> </w:t>
      </w:r>
      <w:r w:rsidRPr="00E432DC">
        <w:rPr>
          <w:rFonts w:eastAsia="Times New Roman" w:cs="Times New Roman"/>
          <w:sz w:val="26"/>
          <w:szCs w:val="26"/>
          <w:lang w:val="en-US"/>
        </w:rPr>
        <w:t>new.</w:t>
      </w:r>
    </w:p>
    <w:p w:rsidR="00EF2224" w:rsidRPr="00E432DC" w:rsidRDefault="00EF2224" w:rsidP="00D02ADC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sz w:val="27"/>
          <w:szCs w:val="27"/>
          <w:lang w:val="en-US"/>
        </w:rPr>
      </w:pPr>
      <w:r w:rsidRPr="00E432DC">
        <w:rPr>
          <w:rFonts w:eastAsia="Times New Roman" w:cs="Times New Roman"/>
          <w:sz w:val="26"/>
          <w:szCs w:val="26"/>
          <w:lang w:val="en-US"/>
        </w:rPr>
        <w:t xml:space="preserve">Scientists have 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taken a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long time to develop their ideas because waste plastic has always been a bigger problem 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4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="007F5D52" w:rsidRPr="007F5D52">
        <w:rPr>
          <w:rFonts w:eastAsia="Times New Roman" w:cs="Times New Roman"/>
          <w:sz w:val="20"/>
          <w:szCs w:val="20"/>
          <w:vertAlign w:val="subscript"/>
          <w:lang w:val="en-US"/>
        </w:rPr>
        <w:t xml:space="preserve"> 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F5D52">
        <w:rPr>
          <w:rFonts w:eastAsia="Times New Roman" w:cs="Times New Roman"/>
          <w:sz w:val="26"/>
          <w:szCs w:val="26"/>
          <w:lang w:val="en-US"/>
        </w:rPr>
        <w:t> 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substances like waste paper, 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you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can bury plastic, but it takes many years to break down. If you burn it, it just becomes another form of pollution. A 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5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E432DC">
        <w:rPr>
          <w:rFonts w:eastAsia="Times New Roman" w:cs="Times New Roman"/>
          <w:sz w:val="26"/>
          <w:szCs w:val="26"/>
          <w:lang w:val="en-US"/>
        </w:rPr>
        <w:t> 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F5D52">
        <w:rPr>
          <w:rFonts w:eastAsia="Times New Roman" w:cs="Times New Roman"/>
          <w:sz w:val="26"/>
          <w:szCs w:val="26"/>
          <w:lang w:val="en-US"/>
        </w:rPr>
        <w:t> 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products</w:t>
      </w:r>
      <w:r w:rsidRPr="00E432DC">
        <w:rPr>
          <w:rFonts w:eastAsia="Times New Roman" w:cs="Times New Roman"/>
          <w:sz w:val="26"/>
          <w:szCs w:val="26"/>
          <w:lang w:val="en-US"/>
        </w:rPr>
        <w:t>, for 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6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E432DC">
        <w:rPr>
          <w:rFonts w:eastAsia="Times New Roman" w:cs="Times New Roman"/>
          <w:sz w:val="26"/>
          <w:szCs w:val="26"/>
          <w:lang w:val="en-US"/>
        </w:rPr>
        <w:t> 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F5D52">
        <w:rPr>
          <w:rFonts w:eastAsia="Times New Roman" w:cs="Times New Roman"/>
          <w:sz w:val="26"/>
          <w:szCs w:val="26"/>
          <w:lang w:val="en-US"/>
        </w:rPr>
        <w:t>,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bottles, can be re-used, but it is expensive or difficult to do this with a lot of plastic products.</w:t>
      </w:r>
    </w:p>
    <w:p w:rsidR="007F5D52" w:rsidRDefault="00EF2224" w:rsidP="00D02ADC">
      <w:pPr>
        <w:shd w:val="clear" w:color="auto" w:fill="FFFFFF"/>
        <w:spacing w:after="120" w:line="240" w:lineRule="auto"/>
        <w:ind w:firstLine="720"/>
        <w:jc w:val="both"/>
        <w:rPr>
          <w:rFonts w:eastAsia="Times New Roman" w:cs="Times New Roman"/>
          <w:sz w:val="26"/>
          <w:szCs w:val="26"/>
          <w:lang w:val="en-US"/>
        </w:rPr>
      </w:pPr>
      <w:r w:rsidRPr="00E432DC">
        <w:rPr>
          <w:rFonts w:eastAsia="Times New Roman" w:cs="Times New Roman"/>
          <w:sz w:val="26"/>
          <w:szCs w:val="26"/>
          <w:lang w:val="en-US"/>
        </w:rPr>
        <w:t xml:space="preserve">Now a group of companies has developed a new 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method (</w:t>
      </w:r>
      <w:r w:rsidR="00C97F78" w:rsidRPr="00E432DC">
        <w:rPr>
          <w:rFonts w:eastAsia="Times New Roman" w:cs="Times New Roman"/>
          <w:b/>
          <w:bCs/>
          <w:sz w:val="26"/>
          <w:szCs w:val="26"/>
          <w:lang w:val="en-US"/>
        </w:rPr>
        <w:t>7</w:t>
      </w:r>
      <w:r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E432DC">
        <w:rPr>
          <w:rFonts w:eastAsia="Times New Roman" w:cs="Times New Roman"/>
          <w:sz w:val="26"/>
          <w:szCs w:val="26"/>
          <w:lang w:val="en-US"/>
        </w:rPr>
        <w:t> </w:t>
      </w:r>
      <w:r w:rsidR="007F5D52"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 w:rsidR="007F5D52">
        <w:rPr>
          <w:rFonts w:eastAsia="Times New Roman" w:cs="Times New Roman"/>
          <w:sz w:val="26"/>
          <w:szCs w:val="26"/>
          <w:lang w:val="en-US"/>
        </w:rPr>
        <w:t> 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recycling</w:t>
      </w:r>
      <w:r w:rsidR="009831BA" w:rsidRPr="00E432DC">
        <w:rPr>
          <w:rFonts w:eastAsia="Times New Roman" w:cs="Times New Roman"/>
          <w:sz w:val="26"/>
          <w:szCs w:val="26"/>
          <w:lang w:val="en-US"/>
        </w:rPr>
        <w:t xml:space="preserve"> that could save almost 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all</w:t>
      </w:r>
      <w:r w:rsidR="007F5D52" w:rsidRPr="00E432DC">
        <w:rPr>
          <w:rFonts w:eastAsia="Times New Roman" w:cs="Times New Roman"/>
          <w:b/>
          <w:bCs/>
          <w:sz w:val="26"/>
          <w:szCs w:val="26"/>
          <w:lang w:val="en-US"/>
        </w:rPr>
        <w:t> plastic</w:t>
      </w:r>
      <w:r w:rsidRPr="00E432DC">
        <w:rPr>
          <w:rFonts w:eastAsia="Times New Roman" w:cs="Times New Roman"/>
          <w:sz w:val="26"/>
          <w:szCs w:val="26"/>
          <w:lang w:val="en-US"/>
        </w:rPr>
        <w:t xml:space="preserve"> waste</w:t>
      </w:r>
      <w:r w:rsidR="00C97F78" w:rsidRPr="00E432DC">
        <w:rPr>
          <w:rFonts w:eastAsia="Times New Roman" w:cs="Times New Roman"/>
          <w:sz w:val="26"/>
          <w:szCs w:val="26"/>
          <w:lang w:val="en-US"/>
        </w:rPr>
        <w:t xml:space="preserve">. </w:t>
      </w:r>
      <w:r w:rsidR="009831BA" w:rsidRPr="00E432DC">
        <w:rPr>
          <w:rFonts w:eastAsia="Times New Roman" w:cs="Times New Roman"/>
          <w:sz w:val="26"/>
          <w:szCs w:val="26"/>
          <w:lang w:val="en-US"/>
        </w:rPr>
        <w:t xml:space="preserve">Nearly </w:t>
      </w:r>
      <w:r w:rsidR="007F5D52" w:rsidRPr="00E432DC">
        <w:rPr>
          <w:rFonts w:eastAsia="Times New Roman" w:cs="Times New Roman"/>
          <w:sz w:val="26"/>
          <w:szCs w:val="26"/>
          <w:lang w:val="en-US"/>
        </w:rPr>
        <w:t>every type</w:t>
      </w:r>
      <w:r w:rsidR="009831BA" w:rsidRPr="00E432DC">
        <w:rPr>
          <w:rFonts w:eastAsia="Times New Roman" w:cs="Times New Roman"/>
          <w:sz w:val="26"/>
          <w:szCs w:val="26"/>
          <w:lang w:val="en-US"/>
        </w:rPr>
        <w:t xml:space="preserve"> of waste plastic can be used: it does </w:t>
      </w:r>
    </w:p>
    <w:p w:rsidR="00EF2224" w:rsidRPr="00E432DC" w:rsidRDefault="007F5D52" w:rsidP="00D02ADC">
      <w:pPr>
        <w:shd w:val="clear" w:color="auto" w:fill="FFFFFF"/>
        <w:spacing w:after="120" w:line="240" w:lineRule="auto"/>
        <w:jc w:val="both"/>
        <w:rPr>
          <w:rFonts w:eastAsia="Times New Roman" w:cs="Times New Roman"/>
          <w:sz w:val="26"/>
          <w:szCs w:val="26"/>
          <w:lang w:val="en-US"/>
        </w:rPr>
      </w:pPr>
      <w:r>
        <w:rPr>
          <w:rFonts w:eastAsia="Times New Roman" w:cs="Times New Roman"/>
          <w:b/>
          <w:sz w:val="26"/>
          <w:szCs w:val="26"/>
          <w:lang w:val="en-US"/>
        </w:rPr>
        <w:t>(</w:t>
      </w:r>
      <w:r w:rsidR="009831BA" w:rsidRPr="00E432DC">
        <w:rPr>
          <w:rFonts w:eastAsia="Times New Roman" w:cs="Times New Roman"/>
          <w:b/>
          <w:sz w:val="26"/>
          <w:szCs w:val="26"/>
          <w:lang w:val="en-US"/>
        </w:rPr>
        <w:t>8</w:t>
      </w:r>
      <w:r w:rsidR="009831BA" w:rsidRPr="00E432DC">
        <w:rPr>
          <w:rFonts w:eastAsia="Times New Roman" w:cs="Times New Roman"/>
          <w:sz w:val="26"/>
          <w:szCs w:val="26"/>
          <w:lang w:val="en-US"/>
        </w:rPr>
        <w:t>)</w:t>
      </w:r>
      <w:r w:rsidRPr="007F5D52">
        <w:rPr>
          <w:rFonts w:eastAsia="Times New Roman" w:cs="Times New Roman"/>
          <w:sz w:val="20"/>
          <w:szCs w:val="20"/>
          <w:vertAlign w:val="subscript"/>
          <w:lang w:val="en-US"/>
        </w:rPr>
        <w:t xml:space="preserve"> </w:t>
      </w:r>
      <w:r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>
        <w:rPr>
          <w:rFonts w:eastAsia="Times New Roman" w:cs="Times New Roman"/>
          <w:sz w:val="26"/>
          <w:szCs w:val="26"/>
          <w:lang w:val="en-US"/>
        </w:rPr>
        <w:t> </w:t>
      </w:r>
      <w:r w:rsidR="009831BA" w:rsidRPr="00E432DC">
        <w:rPr>
          <w:rFonts w:eastAsia="Times New Roman" w:cs="Times New Roman"/>
          <w:sz w:val="26"/>
          <w:szCs w:val="26"/>
          <w:lang w:val="en-US"/>
        </w:rPr>
        <w:t xml:space="preserve">have to be sorted. </w:t>
      </w:r>
      <w:r w:rsidR="00EF2224" w:rsidRPr="00E432DC">
        <w:rPr>
          <w:rFonts w:eastAsia="Times New Roman" w:cs="Times New Roman"/>
          <w:sz w:val="26"/>
          <w:szCs w:val="26"/>
          <w:lang w:val="en-US"/>
        </w:rPr>
        <w:t xml:space="preserve">In addition, labels and ink may be </w:t>
      </w:r>
      <w:r w:rsidRPr="00E432DC">
        <w:rPr>
          <w:rFonts w:eastAsia="Times New Roman" w:cs="Times New Roman"/>
          <w:sz w:val="26"/>
          <w:szCs w:val="26"/>
          <w:lang w:val="en-US"/>
        </w:rPr>
        <w:t>left on</w:t>
      </w:r>
      <w:r w:rsidR="00EF2224" w:rsidRPr="00E432DC">
        <w:rPr>
          <w:rFonts w:eastAsia="Times New Roman" w:cs="Times New Roman"/>
          <w:sz w:val="26"/>
          <w:szCs w:val="26"/>
          <w:lang w:val="en-US"/>
        </w:rPr>
        <w:t xml:space="preserve"> the products. Everything is simply mixed </w:t>
      </w:r>
      <w:r w:rsidRPr="00E432DC">
        <w:rPr>
          <w:rFonts w:eastAsia="Times New Roman" w:cs="Times New Roman"/>
          <w:sz w:val="26"/>
          <w:szCs w:val="26"/>
          <w:lang w:val="en-US"/>
        </w:rPr>
        <w:t>together (</w:t>
      </w:r>
      <w:r w:rsidR="009831BA" w:rsidRPr="00E432DC">
        <w:rPr>
          <w:rFonts w:eastAsia="Times New Roman" w:cs="Times New Roman"/>
          <w:b/>
          <w:bCs/>
          <w:sz w:val="26"/>
          <w:szCs w:val="26"/>
          <w:lang w:val="en-US"/>
        </w:rPr>
        <w:t>9</w:t>
      </w:r>
      <w:r w:rsidR="00EF2224"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Pr="007F5D52">
        <w:rPr>
          <w:rFonts w:eastAsia="Times New Roman" w:cs="Times New Roman"/>
          <w:sz w:val="20"/>
          <w:szCs w:val="20"/>
          <w:vertAlign w:val="subscript"/>
          <w:lang w:val="en-US"/>
        </w:rPr>
        <w:t xml:space="preserve"> </w:t>
      </w:r>
      <w:r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>
        <w:rPr>
          <w:rFonts w:eastAsia="Times New Roman" w:cs="Times New Roman"/>
          <w:sz w:val="26"/>
          <w:szCs w:val="26"/>
          <w:lang w:val="en-US"/>
        </w:rPr>
        <w:t> </w:t>
      </w:r>
      <w:r w:rsidR="00EF2224" w:rsidRPr="00E432DC">
        <w:rPr>
          <w:rFonts w:eastAsia="Times New Roman" w:cs="Times New Roman"/>
          <w:sz w:val="26"/>
          <w:szCs w:val="26"/>
          <w:lang w:val="en-US"/>
        </w:rPr>
        <w:t>heated to more than 400 degrees centigrade </w:t>
      </w:r>
      <w:r w:rsidR="00EF2224" w:rsidRPr="00E432DC">
        <w:rPr>
          <w:rFonts w:eastAsia="Times New Roman" w:cs="Times New Roman"/>
          <w:b/>
          <w:bCs/>
          <w:sz w:val="26"/>
          <w:szCs w:val="26"/>
          <w:lang w:val="en-US"/>
        </w:rPr>
        <w:t>(</w:t>
      </w:r>
      <w:r w:rsidR="009831BA" w:rsidRPr="00E432DC">
        <w:rPr>
          <w:rFonts w:eastAsia="Times New Roman" w:cs="Times New Roman"/>
          <w:b/>
          <w:bCs/>
          <w:sz w:val="26"/>
          <w:szCs w:val="26"/>
          <w:lang w:val="en-US"/>
        </w:rPr>
        <w:t>10</w:t>
      </w:r>
      <w:r w:rsidR="00EF2224" w:rsidRPr="00E432DC">
        <w:rPr>
          <w:rFonts w:eastAsia="Times New Roman" w:cs="Times New Roman"/>
          <w:b/>
          <w:bCs/>
          <w:sz w:val="26"/>
          <w:szCs w:val="26"/>
          <w:lang w:val="en-US"/>
        </w:rPr>
        <w:t>)</w:t>
      </w:r>
      <w:r w:rsidR="00EF2224" w:rsidRPr="00E432DC">
        <w:rPr>
          <w:rFonts w:eastAsia="Times New Roman" w:cs="Times New Roman"/>
          <w:sz w:val="26"/>
          <w:szCs w:val="26"/>
          <w:lang w:val="en-US"/>
        </w:rPr>
        <w:t> </w:t>
      </w:r>
      <w:r>
        <w:rPr>
          <w:rFonts w:eastAsia="Times New Roman" w:cs="Times New Roman"/>
          <w:sz w:val="20"/>
          <w:szCs w:val="20"/>
          <w:vertAlign w:val="subscript"/>
          <w:lang w:val="en-US"/>
        </w:rPr>
        <w:t>__________</w:t>
      </w:r>
      <w:r>
        <w:rPr>
          <w:rFonts w:eastAsia="Times New Roman" w:cs="Times New Roman"/>
          <w:sz w:val="26"/>
          <w:szCs w:val="26"/>
          <w:lang w:val="en-US"/>
        </w:rPr>
        <w:t> </w:t>
      </w:r>
      <w:r w:rsidR="00EF2224" w:rsidRPr="00E432DC">
        <w:rPr>
          <w:rFonts w:eastAsia="Times New Roman" w:cs="Times New Roman"/>
          <w:sz w:val="26"/>
          <w:szCs w:val="26"/>
          <w:lang w:val="en-US"/>
        </w:rPr>
        <w:t>that it melts. It is then cooled, producing a waxy substance that can be used to make new plastic products, including computer hardware.</w:t>
      </w:r>
    </w:p>
    <w:p w:rsidR="004754AC" w:rsidRPr="00E432DC" w:rsidRDefault="004754AC" w:rsidP="00EF2224">
      <w:pPr>
        <w:tabs>
          <w:tab w:val="left" w:pos="360"/>
        </w:tabs>
        <w:spacing w:line="240" w:lineRule="auto"/>
        <w:jc w:val="both"/>
        <w:rPr>
          <w:rFonts w:eastAsia="Times New Roman" w:cs="Times New Roman"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i/>
          <w:sz w:val="26"/>
          <w:szCs w:val="26"/>
          <w:lang w:val="en-US"/>
        </w:rPr>
        <w:t>Write your answers here: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4"/>
        <w:gridCol w:w="2120"/>
        <w:gridCol w:w="2120"/>
        <w:gridCol w:w="2120"/>
        <w:gridCol w:w="1620"/>
      </w:tblGrid>
      <w:tr w:rsidR="003A4BF9" w:rsidRPr="00E432DC" w:rsidTr="007A0C93">
        <w:trPr>
          <w:trHeight w:val="576"/>
          <w:jc w:val="center"/>
        </w:trPr>
        <w:tc>
          <w:tcPr>
            <w:tcW w:w="1784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1 …………..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2..........................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3..........................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4..........................</w:t>
            </w:r>
          </w:p>
        </w:tc>
        <w:tc>
          <w:tcPr>
            <w:tcW w:w="16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5...................</w:t>
            </w:r>
          </w:p>
        </w:tc>
      </w:tr>
      <w:tr w:rsidR="003A4BF9" w:rsidRPr="00E432DC" w:rsidTr="007A0C93">
        <w:trPr>
          <w:trHeight w:val="576"/>
          <w:jc w:val="center"/>
        </w:trPr>
        <w:tc>
          <w:tcPr>
            <w:tcW w:w="1784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6 …………..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7..........................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8..........................</w:t>
            </w:r>
          </w:p>
        </w:tc>
        <w:tc>
          <w:tcPr>
            <w:tcW w:w="21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9..........................</w:t>
            </w:r>
          </w:p>
        </w:tc>
        <w:tc>
          <w:tcPr>
            <w:tcW w:w="1620" w:type="dxa"/>
            <w:vAlign w:val="center"/>
          </w:tcPr>
          <w:p w:rsidR="003A4BF9" w:rsidRPr="00E432DC" w:rsidRDefault="003A4BF9" w:rsidP="00C11198">
            <w:pPr>
              <w:tabs>
                <w:tab w:val="center" w:pos="4320"/>
                <w:tab w:val="right" w:pos="8640"/>
              </w:tabs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E432DC">
              <w:rPr>
                <w:rFonts w:eastAsia="Times New Roman" w:cs="Times New Roman"/>
                <w:sz w:val="26"/>
                <w:szCs w:val="26"/>
                <w:lang w:val="en-US"/>
              </w:rPr>
              <w:t>10.................</w:t>
            </w:r>
          </w:p>
        </w:tc>
      </w:tr>
    </w:tbl>
    <w:p w:rsidR="000179BF" w:rsidRPr="00E432DC" w:rsidRDefault="000179BF" w:rsidP="00363D7C">
      <w:pPr>
        <w:tabs>
          <w:tab w:val="left" w:pos="1980"/>
        </w:tabs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  <w:lang w:val="en-US"/>
        </w:rPr>
      </w:pPr>
    </w:p>
    <w:p w:rsidR="004754AC" w:rsidRPr="00E432DC" w:rsidRDefault="004754AC" w:rsidP="00363D7C">
      <w:pPr>
        <w:tabs>
          <w:tab w:val="left" w:pos="1980"/>
        </w:tabs>
        <w:spacing w:line="240" w:lineRule="auto"/>
        <w:jc w:val="both"/>
        <w:rPr>
          <w:rFonts w:eastAsia="Times New Roman" w:cs="Times New Roman"/>
          <w:b/>
          <w:sz w:val="26"/>
          <w:szCs w:val="26"/>
          <w:u w:val="single"/>
          <w:lang w:val="en-US"/>
        </w:rPr>
      </w:pPr>
      <w:r w:rsidRPr="00E432DC">
        <w:rPr>
          <w:rFonts w:eastAsia="Times New Roman" w:cs="Times New Roman"/>
          <w:b/>
          <w:sz w:val="26"/>
          <w:szCs w:val="26"/>
          <w:u w:val="single"/>
          <w:lang w:val="en-US"/>
        </w:rPr>
        <w:t>SECTION  4. WRITING:</w:t>
      </w:r>
    </w:p>
    <w:p w:rsidR="004754AC" w:rsidRPr="00E432DC" w:rsidRDefault="004754AC" w:rsidP="00363D7C">
      <w:pPr>
        <w:tabs>
          <w:tab w:val="left" w:pos="1980"/>
        </w:tabs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X</w:t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II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. Complete each of the following sentences in such a way that it means exactly the same as the sentence printed before it. (1,0 pt)</w:t>
      </w:r>
    </w:p>
    <w:p w:rsidR="00E432DC" w:rsidRPr="00E432DC" w:rsidRDefault="00E432DC" w:rsidP="00397FCE">
      <w:pPr>
        <w:tabs>
          <w:tab w:val="left" w:leader="underscore" w:pos="284"/>
          <w:tab w:val="left" w:pos="10206"/>
        </w:tabs>
        <w:spacing w:line="240" w:lineRule="auto"/>
        <w:jc w:val="both"/>
        <w:rPr>
          <w:rFonts w:cs="Times New Roman"/>
          <w:sz w:val="26"/>
          <w:szCs w:val="26"/>
          <w:lang w:val="en-US"/>
        </w:rPr>
      </w:pPr>
      <w:r w:rsidRPr="006D6280">
        <w:rPr>
          <w:rFonts w:cs="Times New Roman"/>
          <w:b/>
          <w:sz w:val="26"/>
          <w:szCs w:val="26"/>
          <w:lang w:val="en-US"/>
        </w:rPr>
        <w:t>1.</w:t>
      </w:r>
      <w:r w:rsidRPr="00E432DC">
        <w:rPr>
          <w:rFonts w:cs="Times New Roman"/>
          <w:sz w:val="26"/>
          <w:szCs w:val="26"/>
          <w:lang w:val="en-US"/>
        </w:rPr>
        <w:t xml:space="preserve"> </w:t>
      </w:r>
      <w:r w:rsidRPr="00E432DC">
        <w:rPr>
          <w:szCs w:val="28"/>
          <w:lang w:val="en-US"/>
        </w:rPr>
        <w:t>In spite of having a bad cold, Minh still went to school.</w:t>
      </w:r>
    </w:p>
    <w:p w:rsidR="008C1622" w:rsidRPr="007C6FC4" w:rsidRDefault="00E432DC" w:rsidP="00397FCE">
      <w:pPr>
        <w:spacing w:line="240" w:lineRule="auto"/>
        <w:rPr>
          <w:szCs w:val="28"/>
          <w:lang w:val="en-US"/>
        </w:rPr>
      </w:pPr>
      <w:r w:rsidRPr="00E432DC">
        <w:rPr>
          <w:szCs w:val="28"/>
        </w:rPr>
        <w:t xml:space="preserve"> </w:t>
      </w:r>
      <w:r w:rsidR="00726252" w:rsidRPr="00E432DC">
        <w:rPr>
          <w:rFonts w:cs="Times New Roman"/>
          <w:sz w:val="26"/>
          <w:szCs w:val="26"/>
        </w:rPr>
        <w:t>=&gt;</w:t>
      </w:r>
      <w:r w:rsidRPr="00E432DC">
        <w:rPr>
          <w:szCs w:val="28"/>
        </w:rPr>
        <w:t xml:space="preserve"> </w:t>
      </w:r>
      <w:r w:rsidRPr="006D6280">
        <w:rPr>
          <w:b/>
          <w:szCs w:val="28"/>
          <w:lang w:val="en-US"/>
        </w:rPr>
        <w:t xml:space="preserve">Although </w:t>
      </w:r>
      <w:r w:rsidRPr="00E432DC">
        <w:rPr>
          <w:szCs w:val="28"/>
          <w:lang w:val="en-US"/>
        </w:rPr>
        <w:t>__________________________________________</w:t>
      </w:r>
      <w:r w:rsidR="00B82574">
        <w:rPr>
          <w:szCs w:val="28"/>
          <w:lang w:val="en-US"/>
        </w:rPr>
        <w:t>__</w:t>
      </w:r>
      <w:r w:rsidRPr="00E432DC">
        <w:rPr>
          <w:szCs w:val="28"/>
          <w:lang w:val="en-US"/>
        </w:rPr>
        <w:t>_</w:t>
      </w:r>
    </w:p>
    <w:p w:rsidR="004C6CAB" w:rsidRPr="00E432DC" w:rsidRDefault="008C1622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6D6280">
        <w:rPr>
          <w:rFonts w:cs="Times New Roman"/>
          <w:b/>
          <w:sz w:val="26"/>
          <w:szCs w:val="26"/>
          <w:lang w:val="en-US"/>
        </w:rPr>
        <w:t>2</w:t>
      </w:r>
      <w:r w:rsidRPr="00E432DC">
        <w:rPr>
          <w:rFonts w:cs="Times New Roman"/>
          <w:sz w:val="26"/>
          <w:szCs w:val="26"/>
          <w:lang w:val="en-US"/>
        </w:rPr>
        <w:t xml:space="preserve">. </w:t>
      </w:r>
      <w:r w:rsidR="004C6CAB" w:rsidRPr="00E432DC">
        <w:rPr>
          <w:rFonts w:cs="Times New Roman"/>
          <w:sz w:val="26"/>
          <w:szCs w:val="26"/>
          <w:lang w:val="en-US"/>
        </w:rPr>
        <w:t>Overpopulation is more dangerous than most people think.</w:t>
      </w:r>
    </w:p>
    <w:p w:rsidR="008C1622" w:rsidRPr="00E432DC" w:rsidRDefault="004C6CAB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sz w:val="26"/>
          <w:szCs w:val="26"/>
        </w:rPr>
        <w:t>=&gt;</w:t>
      </w:r>
      <w:r w:rsidRPr="006D6280">
        <w:rPr>
          <w:rFonts w:cs="Times New Roman"/>
          <w:b/>
          <w:sz w:val="26"/>
          <w:szCs w:val="26"/>
          <w:lang w:val="en-US"/>
        </w:rPr>
        <w:t>Most people think</w:t>
      </w:r>
      <w:r w:rsidRPr="00E432DC">
        <w:rPr>
          <w:rFonts w:cs="Times New Roman"/>
          <w:sz w:val="26"/>
          <w:szCs w:val="26"/>
          <w:lang w:val="en-US"/>
        </w:rPr>
        <w:t xml:space="preserve"> </w:t>
      </w:r>
      <w:r w:rsidR="008C1622" w:rsidRPr="00E432DC">
        <w:rPr>
          <w:rFonts w:cs="Times New Roman"/>
          <w:sz w:val="26"/>
          <w:szCs w:val="26"/>
          <w:lang w:val="en-US"/>
        </w:rPr>
        <w:t>__________________________________</w:t>
      </w:r>
      <w:r w:rsidR="00397FCE">
        <w:rPr>
          <w:rFonts w:cs="Times New Roman"/>
          <w:sz w:val="26"/>
          <w:szCs w:val="26"/>
          <w:lang w:val="en-US"/>
        </w:rPr>
        <w:t>_____</w:t>
      </w:r>
      <w:r w:rsidR="00B82574">
        <w:rPr>
          <w:rFonts w:cs="Times New Roman"/>
          <w:sz w:val="26"/>
          <w:szCs w:val="26"/>
          <w:lang w:val="en-US"/>
        </w:rPr>
        <w:t>__</w:t>
      </w:r>
      <w:r w:rsidR="00397FCE">
        <w:rPr>
          <w:rFonts w:cs="Times New Roman"/>
          <w:sz w:val="26"/>
          <w:szCs w:val="26"/>
          <w:lang w:val="en-US"/>
        </w:rPr>
        <w:t>__</w:t>
      </w:r>
    </w:p>
    <w:p w:rsidR="004815EF" w:rsidRPr="00C76BF9" w:rsidRDefault="008C1622" w:rsidP="004815EF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6D6280">
        <w:rPr>
          <w:rFonts w:cs="Times New Roman"/>
          <w:b/>
          <w:sz w:val="26"/>
          <w:szCs w:val="26"/>
          <w:lang w:val="en-US"/>
        </w:rPr>
        <w:t>3</w:t>
      </w:r>
      <w:r w:rsidR="004815EF" w:rsidRPr="004815EF">
        <w:rPr>
          <w:sz w:val="24"/>
          <w:szCs w:val="24"/>
        </w:rPr>
        <w:t xml:space="preserve"> </w:t>
      </w:r>
      <w:r w:rsidR="004815EF">
        <w:rPr>
          <w:sz w:val="24"/>
          <w:szCs w:val="24"/>
        </w:rPr>
        <w:t>Because the weather was bad, we decided not to fly to H</w:t>
      </w:r>
      <w:r w:rsidR="004815EF">
        <w:rPr>
          <w:sz w:val="24"/>
          <w:szCs w:val="24"/>
          <w:lang w:val="en-US"/>
        </w:rPr>
        <w:t xml:space="preserve">o </w:t>
      </w:r>
      <w:r w:rsidR="004815EF">
        <w:rPr>
          <w:sz w:val="24"/>
          <w:szCs w:val="24"/>
        </w:rPr>
        <w:t>C</w:t>
      </w:r>
      <w:r w:rsidR="004815EF">
        <w:rPr>
          <w:sz w:val="24"/>
          <w:szCs w:val="24"/>
          <w:lang w:val="en-US"/>
        </w:rPr>
        <w:t xml:space="preserve">hi </w:t>
      </w:r>
      <w:r w:rsidR="004815EF">
        <w:rPr>
          <w:sz w:val="24"/>
          <w:szCs w:val="24"/>
        </w:rPr>
        <w:t>M</w:t>
      </w:r>
      <w:r w:rsidR="004815EF">
        <w:rPr>
          <w:sz w:val="24"/>
          <w:szCs w:val="24"/>
          <w:lang w:val="en-US"/>
        </w:rPr>
        <w:t xml:space="preserve">inh </w:t>
      </w:r>
      <w:r w:rsidR="004815EF">
        <w:rPr>
          <w:sz w:val="24"/>
          <w:szCs w:val="24"/>
        </w:rPr>
        <w:t>city.</w:t>
      </w:r>
      <w:r w:rsidR="004815EF">
        <w:rPr>
          <w:rFonts w:cs="Times New Roman"/>
          <w:b/>
          <w:sz w:val="26"/>
          <w:szCs w:val="26"/>
          <w:lang w:val="en-US"/>
        </w:rPr>
        <w:t xml:space="preserve"> </w:t>
      </w:r>
    </w:p>
    <w:p w:rsidR="008C1622" w:rsidRPr="00B82574" w:rsidRDefault="004815EF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sz w:val="26"/>
          <w:szCs w:val="26"/>
        </w:rPr>
        <w:lastRenderedPageBreak/>
        <w:t>=&gt;</w:t>
      </w:r>
      <w:r>
        <w:rPr>
          <w:rFonts w:cs="Times New Roman"/>
          <w:b/>
          <w:sz w:val="26"/>
          <w:szCs w:val="26"/>
          <w:lang w:val="en-US"/>
        </w:rPr>
        <w:t>Because of</w:t>
      </w:r>
      <w:r w:rsidRPr="00B82574">
        <w:rPr>
          <w:rFonts w:cs="Times New Roman"/>
          <w:sz w:val="26"/>
          <w:szCs w:val="26"/>
          <w:lang w:val="en-US"/>
        </w:rPr>
        <w:t>_______________________________________</w:t>
      </w:r>
      <w:r w:rsidR="00B82574">
        <w:rPr>
          <w:rFonts w:cs="Times New Roman"/>
          <w:sz w:val="26"/>
          <w:szCs w:val="26"/>
          <w:lang w:val="en-US"/>
        </w:rPr>
        <w:t>__________</w:t>
      </w:r>
      <w:r w:rsidRPr="00B82574">
        <w:rPr>
          <w:rFonts w:cs="Times New Roman"/>
          <w:sz w:val="26"/>
          <w:szCs w:val="26"/>
          <w:lang w:val="en-US"/>
        </w:rPr>
        <w:t>_</w:t>
      </w:r>
    </w:p>
    <w:p w:rsidR="008C1622" w:rsidRPr="00E432DC" w:rsidRDefault="008C1622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6D6280">
        <w:rPr>
          <w:rFonts w:cs="Times New Roman"/>
          <w:b/>
          <w:sz w:val="26"/>
          <w:szCs w:val="26"/>
          <w:lang w:val="en-US"/>
        </w:rPr>
        <w:t>4</w:t>
      </w:r>
      <w:r w:rsidRPr="00E432DC">
        <w:rPr>
          <w:rFonts w:cs="Times New Roman"/>
          <w:sz w:val="26"/>
          <w:szCs w:val="26"/>
          <w:lang w:val="en-US"/>
        </w:rPr>
        <w:t>. There aren’t many people who still want to stay in the village.</w:t>
      </w:r>
    </w:p>
    <w:p w:rsidR="008C1622" w:rsidRPr="00E432DC" w:rsidRDefault="008C1622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sz w:val="26"/>
          <w:szCs w:val="26"/>
        </w:rPr>
        <w:t>=&gt;</w:t>
      </w:r>
      <w:r w:rsidRPr="006D6280">
        <w:rPr>
          <w:rFonts w:cs="Times New Roman"/>
          <w:b/>
          <w:sz w:val="26"/>
          <w:szCs w:val="26"/>
          <w:lang w:val="en-US"/>
        </w:rPr>
        <w:t>There are only</w:t>
      </w:r>
      <w:r w:rsidRPr="00E432DC">
        <w:rPr>
          <w:rFonts w:cs="Times New Roman"/>
          <w:sz w:val="26"/>
          <w:szCs w:val="26"/>
          <w:lang w:val="en-US"/>
        </w:rPr>
        <w:t>______________________________________</w:t>
      </w:r>
      <w:r w:rsidR="00397FCE">
        <w:rPr>
          <w:rFonts w:cs="Times New Roman"/>
          <w:sz w:val="26"/>
          <w:szCs w:val="26"/>
          <w:lang w:val="en-US"/>
        </w:rPr>
        <w:t>______</w:t>
      </w:r>
    </w:p>
    <w:p w:rsidR="00E432DC" w:rsidRPr="00E432DC" w:rsidRDefault="008C1622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  <w:lang w:val="en-US"/>
        </w:rPr>
      </w:pPr>
      <w:r w:rsidRPr="006D6280">
        <w:rPr>
          <w:rFonts w:cs="Times New Roman"/>
          <w:b/>
          <w:sz w:val="26"/>
          <w:szCs w:val="26"/>
          <w:lang w:val="en-US"/>
        </w:rPr>
        <w:t>5.</w:t>
      </w:r>
      <w:r w:rsidR="00E432DC" w:rsidRPr="00E432DC">
        <w:rPr>
          <w:rFonts w:cs="Times New Roman"/>
          <w:sz w:val="26"/>
          <w:szCs w:val="26"/>
          <w:lang w:val="en-US"/>
        </w:rPr>
        <w:t xml:space="preserve"> I prefer hanging out with my friends to listening to music at home.</w:t>
      </w:r>
    </w:p>
    <w:p w:rsidR="00E432DC" w:rsidRPr="00E432DC" w:rsidRDefault="00726252" w:rsidP="00397FCE">
      <w:pPr>
        <w:tabs>
          <w:tab w:val="left" w:pos="240"/>
        </w:tabs>
        <w:spacing w:after="80" w:line="240" w:lineRule="auto"/>
        <w:ind w:left="60"/>
        <w:rPr>
          <w:rFonts w:cs="Times New Roman"/>
          <w:sz w:val="26"/>
          <w:szCs w:val="26"/>
          <w:lang w:val="en-US"/>
        </w:rPr>
      </w:pPr>
      <w:r w:rsidRPr="00E432DC">
        <w:rPr>
          <w:rFonts w:cs="Times New Roman"/>
          <w:sz w:val="26"/>
          <w:szCs w:val="26"/>
        </w:rPr>
        <w:t>=&gt;</w:t>
      </w:r>
      <w:r w:rsidR="00E432DC" w:rsidRPr="006D6280">
        <w:rPr>
          <w:rFonts w:cs="Times New Roman"/>
          <w:b/>
          <w:sz w:val="26"/>
          <w:szCs w:val="26"/>
          <w:lang w:val="en-US"/>
        </w:rPr>
        <w:t>I prefer to</w:t>
      </w:r>
      <w:r w:rsidR="00E432DC" w:rsidRPr="00E432DC">
        <w:rPr>
          <w:rFonts w:cs="Times New Roman"/>
          <w:sz w:val="26"/>
          <w:szCs w:val="26"/>
          <w:lang w:val="en-US"/>
        </w:rPr>
        <w:t xml:space="preserve"> ________________________________________</w:t>
      </w:r>
      <w:r w:rsidR="00397FCE">
        <w:rPr>
          <w:rFonts w:cs="Times New Roman"/>
          <w:sz w:val="26"/>
          <w:szCs w:val="26"/>
          <w:lang w:val="en-US"/>
        </w:rPr>
        <w:t>_______</w:t>
      </w:r>
    </w:p>
    <w:p w:rsidR="004754AC" w:rsidRPr="00E432DC" w:rsidRDefault="004754AC" w:rsidP="00B56A29">
      <w:pPr>
        <w:spacing w:line="240" w:lineRule="auto"/>
        <w:rPr>
          <w:rFonts w:eastAsia="Times New Roman" w:cs="Times New Roman"/>
          <w:b/>
          <w:bCs/>
          <w:i/>
          <w:iCs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X</w:t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II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I. Complete the second sentence, using the word given in bold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 xml:space="preserve">. Do not change the word given. 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You must</w:t>
      </w:r>
      <w:r w:rsidRPr="00E432DC">
        <w:rPr>
          <w:rFonts w:eastAsia="Times New Roman" w:cs="Times New Roman"/>
          <w:b/>
          <w:sz w:val="26"/>
          <w:szCs w:val="26"/>
          <w:lang w:val="en-US"/>
        </w:rPr>
        <w:t xml:space="preserve"> 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 xml:space="preserve">use between three and six words, including the word given. </w:t>
      </w:r>
      <w:r w:rsidRPr="00E432DC">
        <w:rPr>
          <w:rFonts w:eastAsia="Times New Roman" w:cs="Times New Roman"/>
          <w:b/>
          <w:bCs/>
          <w:i/>
          <w:iCs/>
          <w:sz w:val="26"/>
          <w:szCs w:val="26"/>
          <w:lang w:val="en-US"/>
        </w:rPr>
        <w:t xml:space="preserve">(1,0 pt)  </w:t>
      </w:r>
    </w:p>
    <w:p w:rsidR="00EB40EB" w:rsidRPr="006D6280" w:rsidRDefault="00AE7783" w:rsidP="00397FCE">
      <w:pPr>
        <w:tabs>
          <w:tab w:val="left" w:pos="240"/>
        </w:tabs>
        <w:spacing w:after="80" w:line="240" w:lineRule="auto"/>
        <w:rPr>
          <w:rFonts w:cs="Times New Roman"/>
          <w:sz w:val="26"/>
          <w:szCs w:val="26"/>
        </w:rPr>
      </w:pPr>
      <w:r w:rsidRPr="006D6280">
        <w:rPr>
          <w:rFonts w:cs="Times New Roman"/>
          <w:sz w:val="26"/>
          <w:szCs w:val="26"/>
          <w:lang w:val="en-US"/>
        </w:rPr>
        <w:t xml:space="preserve">1. </w:t>
      </w:r>
      <w:r w:rsidR="00EB40EB" w:rsidRPr="006D6280">
        <w:rPr>
          <w:rFonts w:cs="Times New Roman"/>
          <w:sz w:val="26"/>
          <w:szCs w:val="26"/>
        </w:rPr>
        <w:t xml:space="preserve">When did you start to bake chocolate cookies?  </w:t>
      </w:r>
      <w:r w:rsidR="007C6FC4">
        <w:rPr>
          <w:rFonts w:cs="Times New Roman"/>
          <w:sz w:val="26"/>
          <w:szCs w:val="26"/>
          <w:lang w:val="en-US"/>
        </w:rPr>
        <w:t xml:space="preserve">      </w:t>
      </w:r>
      <w:r w:rsidR="007F5D52">
        <w:rPr>
          <w:rFonts w:cs="Times New Roman"/>
          <w:sz w:val="26"/>
          <w:szCs w:val="26"/>
          <w:lang w:val="en-US"/>
        </w:rPr>
        <w:t xml:space="preserve">                              </w:t>
      </w:r>
      <w:r w:rsidR="00EB40EB" w:rsidRPr="006D6280">
        <w:rPr>
          <w:rFonts w:cs="Times New Roman"/>
          <w:sz w:val="26"/>
          <w:szCs w:val="26"/>
        </w:rPr>
        <w:t>(</w:t>
      </w:r>
      <w:r w:rsidR="00EB40EB" w:rsidRPr="006D6280">
        <w:rPr>
          <w:rFonts w:cs="Times New Roman"/>
          <w:b/>
          <w:sz w:val="26"/>
          <w:szCs w:val="26"/>
        </w:rPr>
        <w:t>AGO</w:t>
      </w:r>
      <w:r w:rsidR="00EB40EB" w:rsidRPr="006D6280">
        <w:rPr>
          <w:rFonts w:cs="Times New Roman"/>
          <w:sz w:val="26"/>
          <w:szCs w:val="26"/>
        </w:rPr>
        <w:t>)</w:t>
      </w:r>
    </w:p>
    <w:p w:rsidR="00EB40EB" w:rsidRPr="006D6280" w:rsidRDefault="00AE7783" w:rsidP="00397FCE">
      <w:pPr>
        <w:tabs>
          <w:tab w:val="right" w:leader="underscore" w:pos="10080"/>
        </w:tabs>
        <w:spacing w:line="240" w:lineRule="auto"/>
        <w:rPr>
          <w:rFonts w:eastAsia="Cambria" w:cs="Times New Roman"/>
          <w:sz w:val="26"/>
          <w:szCs w:val="26"/>
        </w:rPr>
      </w:pPr>
      <w:r w:rsidRPr="006D6280">
        <w:rPr>
          <w:rFonts w:cs="Times New Roman"/>
          <w:sz w:val="26"/>
          <w:szCs w:val="26"/>
        </w:rPr>
        <w:t>=&gt;</w:t>
      </w:r>
      <w:r w:rsidR="00F27DFD" w:rsidRPr="006D6280">
        <w:rPr>
          <w:rFonts w:eastAsia="Cambria" w:cs="Times New Roman"/>
          <w:sz w:val="26"/>
          <w:szCs w:val="26"/>
        </w:rPr>
        <w:t xml:space="preserve"> </w:t>
      </w:r>
      <w:r w:rsidR="00F27DFD" w:rsidRPr="006D6280">
        <w:rPr>
          <w:rFonts w:eastAsia="Cambria" w:cs="Times New Roman"/>
          <w:b/>
          <w:sz w:val="26"/>
          <w:szCs w:val="26"/>
        </w:rPr>
        <w:t>How long</w:t>
      </w:r>
      <w:r w:rsidR="00F27DFD" w:rsidRPr="006D6280">
        <w:rPr>
          <w:rFonts w:eastAsia="Cambria" w:cs="Times New Roman"/>
          <w:sz w:val="26"/>
          <w:szCs w:val="26"/>
        </w:rPr>
        <w:t>_______________________________________</w:t>
      </w:r>
      <w:r w:rsidR="00397FCE">
        <w:rPr>
          <w:rFonts w:eastAsia="Cambria" w:cs="Times New Roman"/>
          <w:sz w:val="26"/>
          <w:szCs w:val="26"/>
          <w:lang w:val="en-US"/>
        </w:rPr>
        <w:t>_______</w:t>
      </w:r>
    </w:p>
    <w:p w:rsidR="00E432DC" w:rsidRPr="006D6280" w:rsidRDefault="008C1622" w:rsidP="00397FCE">
      <w:pPr>
        <w:tabs>
          <w:tab w:val="left" w:leader="dot" w:pos="10632"/>
        </w:tabs>
        <w:spacing w:line="240" w:lineRule="auto"/>
        <w:rPr>
          <w:sz w:val="26"/>
          <w:szCs w:val="26"/>
          <w:lang w:val="en-US"/>
        </w:rPr>
      </w:pPr>
      <w:r w:rsidRPr="006D6280">
        <w:rPr>
          <w:rFonts w:eastAsia="Cambria" w:cs="Times New Roman"/>
          <w:sz w:val="26"/>
          <w:szCs w:val="26"/>
          <w:lang w:val="en-US"/>
        </w:rPr>
        <w:t>2.</w:t>
      </w:r>
      <w:r w:rsidR="00E432DC" w:rsidRPr="006D6280">
        <w:rPr>
          <w:rFonts w:eastAsia="Cambria" w:cs="Times New Roman"/>
          <w:sz w:val="26"/>
          <w:szCs w:val="26"/>
          <w:lang w:val="en-US"/>
        </w:rPr>
        <w:t xml:space="preserve"> </w:t>
      </w:r>
      <w:r w:rsidR="00E432DC" w:rsidRPr="006D6280">
        <w:rPr>
          <w:sz w:val="26"/>
          <w:szCs w:val="26"/>
        </w:rPr>
        <w:t>Study hard</w:t>
      </w:r>
      <w:r w:rsidR="00E432DC" w:rsidRPr="006D6280">
        <w:rPr>
          <w:sz w:val="26"/>
          <w:szCs w:val="26"/>
          <w:lang w:val="en-US"/>
        </w:rPr>
        <w:t xml:space="preserve">, otherwise </w:t>
      </w:r>
      <w:r w:rsidR="00E432DC" w:rsidRPr="006D6280">
        <w:rPr>
          <w:sz w:val="26"/>
          <w:szCs w:val="26"/>
        </w:rPr>
        <w:t>you'll fail the exam.</w:t>
      </w:r>
      <w:r w:rsidR="007C6FC4">
        <w:rPr>
          <w:sz w:val="26"/>
          <w:szCs w:val="26"/>
          <w:lang w:val="en-US"/>
        </w:rPr>
        <w:t xml:space="preserve">                                            </w:t>
      </w:r>
      <w:r w:rsidR="00E432DC" w:rsidRPr="006D6280">
        <w:rPr>
          <w:sz w:val="26"/>
          <w:szCs w:val="26"/>
        </w:rPr>
        <w:t xml:space="preserve"> </w:t>
      </w:r>
      <w:r w:rsidR="00E432DC" w:rsidRPr="006D6280">
        <w:rPr>
          <w:b/>
          <w:sz w:val="26"/>
          <w:szCs w:val="26"/>
          <w:lang w:val="en-US"/>
        </w:rPr>
        <w:t>(UNLESS)</w:t>
      </w:r>
    </w:p>
    <w:p w:rsidR="00E432DC" w:rsidRPr="006D6280" w:rsidRDefault="00E432DC" w:rsidP="00397FCE">
      <w:pPr>
        <w:tabs>
          <w:tab w:val="left" w:leader="dot" w:pos="10632"/>
        </w:tabs>
        <w:spacing w:line="240" w:lineRule="auto"/>
        <w:rPr>
          <w:sz w:val="26"/>
          <w:szCs w:val="26"/>
          <w:lang w:val="en-US"/>
        </w:rPr>
      </w:pPr>
      <w:r w:rsidRPr="006D6280">
        <w:rPr>
          <w:rFonts w:cs="Times New Roman"/>
          <w:sz w:val="26"/>
          <w:szCs w:val="26"/>
        </w:rPr>
        <w:t>=&gt;</w:t>
      </w:r>
      <w:r w:rsidRPr="006D6280">
        <w:rPr>
          <w:b/>
          <w:sz w:val="26"/>
          <w:szCs w:val="26"/>
        </w:rPr>
        <w:t xml:space="preserve"> You</w:t>
      </w:r>
      <w:r w:rsidRPr="006D6280">
        <w:rPr>
          <w:sz w:val="26"/>
          <w:szCs w:val="26"/>
          <w:lang w:val="en-US"/>
        </w:rPr>
        <w:t>___________________________________</w:t>
      </w:r>
      <w:r w:rsidR="00397FCE">
        <w:rPr>
          <w:sz w:val="26"/>
          <w:szCs w:val="26"/>
          <w:lang w:val="en-US"/>
        </w:rPr>
        <w:t>________________</w:t>
      </w:r>
    </w:p>
    <w:p w:rsidR="00830E27" w:rsidRPr="003A4BF9" w:rsidRDefault="003A4BF9" w:rsidP="00397FCE">
      <w:pPr>
        <w:tabs>
          <w:tab w:val="left" w:leader="dot" w:pos="10632"/>
        </w:tabs>
        <w:spacing w:line="240" w:lineRule="auto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</w:t>
      </w:r>
      <w:r w:rsidR="008C1622" w:rsidRPr="006D6280">
        <w:rPr>
          <w:rFonts w:eastAsia="Cambria" w:cs="Times New Roman"/>
          <w:sz w:val="26"/>
          <w:szCs w:val="26"/>
          <w:lang w:val="en-US"/>
        </w:rPr>
        <w:t>3.</w:t>
      </w:r>
      <w:r w:rsidR="00830E27" w:rsidRPr="006D6280">
        <w:rPr>
          <w:sz w:val="26"/>
          <w:szCs w:val="26"/>
        </w:rPr>
        <w:t xml:space="preserve"> The play is so popular that the theater is likely to be full every night. </w:t>
      </w:r>
      <w:r w:rsidR="007C6FC4">
        <w:rPr>
          <w:sz w:val="26"/>
          <w:szCs w:val="26"/>
          <w:lang w:val="en-US"/>
        </w:rPr>
        <w:t xml:space="preserve">  </w:t>
      </w:r>
      <w:r w:rsidR="007F5D52" w:rsidRPr="006D6280">
        <w:rPr>
          <w:b/>
          <w:sz w:val="26"/>
          <w:szCs w:val="26"/>
          <w:lang w:val="en-US"/>
        </w:rPr>
        <w:t>(SUCH</w:t>
      </w:r>
      <w:r w:rsidR="00830E27" w:rsidRPr="006D6280">
        <w:rPr>
          <w:b/>
          <w:sz w:val="26"/>
          <w:szCs w:val="26"/>
          <w:lang w:val="en-US"/>
        </w:rPr>
        <w:t>)</w:t>
      </w:r>
    </w:p>
    <w:p w:rsidR="008C1622" w:rsidRPr="003A4BF9" w:rsidRDefault="00830E27" w:rsidP="00397FCE">
      <w:pPr>
        <w:spacing w:line="240" w:lineRule="auto"/>
        <w:rPr>
          <w:rFonts w:eastAsia="Times New Roman" w:cs="Times New Roman"/>
          <w:b/>
          <w:i/>
          <w:sz w:val="26"/>
          <w:szCs w:val="26"/>
          <w:lang w:val="en-US"/>
        </w:rPr>
      </w:pPr>
      <w:r w:rsidRPr="006D6280">
        <w:rPr>
          <w:rFonts w:cs="Times New Roman"/>
          <w:sz w:val="26"/>
          <w:szCs w:val="26"/>
        </w:rPr>
        <w:t>=&gt;</w:t>
      </w:r>
      <w:r w:rsidRPr="006D6280">
        <w:rPr>
          <w:rFonts w:eastAsia="Times New Roman" w:cs="Times New Roman"/>
          <w:b/>
          <w:sz w:val="26"/>
          <w:szCs w:val="26"/>
          <w:lang w:val="en-US"/>
        </w:rPr>
        <w:t xml:space="preserve">It’s </w:t>
      </w:r>
      <w:r w:rsidRPr="00397FCE">
        <w:rPr>
          <w:rFonts w:eastAsia="Times New Roman" w:cs="Times New Roman"/>
          <w:i/>
          <w:sz w:val="26"/>
          <w:szCs w:val="26"/>
          <w:lang w:val="en-US"/>
        </w:rPr>
        <w:t>____________________________________________________</w:t>
      </w:r>
    </w:p>
    <w:p w:rsidR="00C644F4" w:rsidRPr="006D6280" w:rsidRDefault="008C1622" w:rsidP="00397FCE">
      <w:pPr>
        <w:spacing w:line="240" w:lineRule="auto"/>
        <w:jc w:val="both"/>
        <w:rPr>
          <w:sz w:val="26"/>
          <w:szCs w:val="26"/>
          <w:lang w:val="en-US"/>
        </w:rPr>
      </w:pPr>
      <w:r w:rsidRPr="006D6280">
        <w:rPr>
          <w:rFonts w:eastAsia="Cambria" w:cs="Times New Roman"/>
          <w:sz w:val="26"/>
          <w:szCs w:val="26"/>
          <w:lang w:val="en-US"/>
        </w:rPr>
        <w:t>4.</w:t>
      </w:r>
      <w:r w:rsidR="00C644F4" w:rsidRPr="006D6280">
        <w:rPr>
          <w:sz w:val="26"/>
          <w:szCs w:val="26"/>
        </w:rPr>
        <w:t xml:space="preserve"> Whenever Thuy Linh went to Da Lat, she bought a lot of flowers.</w:t>
      </w:r>
      <w:r w:rsidR="00C644F4" w:rsidRPr="006D6280">
        <w:rPr>
          <w:sz w:val="26"/>
          <w:szCs w:val="26"/>
          <w:lang w:val="en-US"/>
        </w:rPr>
        <w:t xml:space="preserve"> </w:t>
      </w:r>
      <w:r w:rsidR="007C6FC4">
        <w:rPr>
          <w:sz w:val="26"/>
          <w:szCs w:val="26"/>
          <w:lang w:val="en-US"/>
        </w:rPr>
        <w:t xml:space="preserve">       </w:t>
      </w:r>
      <w:r w:rsidR="002E1E99">
        <w:rPr>
          <w:b/>
          <w:sz w:val="26"/>
          <w:szCs w:val="26"/>
          <w:lang w:val="en-US"/>
        </w:rPr>
        <w:t>(</w:t>
      </w:r>
      <w:r w:rsidR="00C644F4" w:rsidRPr="006D6280">
        <w:rPr>
          <w:b/>
          <w:sz w:val="26"/>
          <w:szCs w:val="26"/>
          <w:lang w:val="en-US"/>
        </w:rPr>
        <w:t>WITHOUT)</w:t>
      </w:r>
    </w:p>
    <w:p w:rsidR="008C1622" w:rsidRPr="006D6280" w:rsidRDefault="00E432DC" w:rsidP="00397FCE">
      <w:pPr>
        <w:tabs>
          <w:tab w:val="left" w:pos="720"/>
          <w:tab w:val="left" w:leader="underscore" w:pos="9000"/>
        </w:tabs>
        <w:spacing w:line="240" w:lineRule="auto"/>
        <w:jc w:val="both"/>
        <w:rPr>
          <w:rFonts w:eastAsia="Cambria" w:cs="Times New Roman"/>
          <w:sz w:val="26"/>
          <w:szCs w:val="26"/>
          <w:lang w:val="en-US"/>
        </w:rPr>
      </w:pPr>
      <w:r w:rsidRPr="006D6280">
        <w:rPr>
          <w:rFonts w:cs="Times New Roman"/>
          <w:sz w:val="26"/>
          <w:szCs w:val="26"/>
        </w:rPr>
        <w:t>=&gt;</w:t>
      </w:r>
      <w:r w:rsidR="00C644F4" w:rsidRPr="006D6280">
        <w:rPr>
          <w:b/>
          <w:sz w:val="26"/>
          <w:szCs w:val="26"/>
        </w:rPr>
        <w:t>Thuy Linh</w:t>
      </w:r>
      <w:r w:rsidR="00387533" w:rsidRPr="006D6280">
        <w:rPr>
          <w:b/>
          <w:sz w:val="26"/>
          <w:szCs w:val="26"/>
          <w:lang w:val="en-US"/>
        </w:rPr>
        <w:t xml:space="preserve"> never</w:t>
      </w:r>
      <w:r w:rsidR="00387533" w:rsidRPr="006D6280">
        <w:rPr>
          <w:sz w:val="26"/>
          <w:szCs w:val="26"/>
          <w:lang w:val="en-US"/>
        </w:rPr>
        <w:t xml:space="preserve"> </w:t>
      </w:r>
      <w:r w:rsidR="00C644F4" w:rsidRPr="006D6280">
        <w:rPr>
          <w:sz w:val="26"/>
          <w:szCs w:val="26"/>
          <w:lang w:val="en-US"/>
        </w:rPr>
        <w:t>___________</w:t>
      </w:r>
      <w:r w:rsidR="00397FCE">
        <w:rPr>
          <w:sz w:val="26"/>
          <w:szCs w:val="26"/>
          <w:lang w:val="en-US"/>
        </w:rPr>
        <w:t>______________________________</w:t>
      </w:r>
    </w:p>
    <w:p w:rsidR="00E432DC" w:rsidRPr="006D6280" w:rsidRDefault="008C1622" w:rsidP="00397FCE">
      <w:pPr>
        <w:tabs>
          <w:tab w:val="left" w:leader="dot" w:pos="10632"/>
        </w:tabs>
        <w:spacing w:line="240" w:lineRule="auto"/>
        <w:rPr>
          <w:rFonts w:eastAsia="Cambria" w:cs="Times New Roman"/>
          <w:sz w:val="26"/>
          <w:szCs w:val="26"/>
          <w:lang w:val="en-US"/>
        </w:rPr>
      </w:pPr>
      <w:r w:rsidRPr="006D6280">
        <w:rPr>
          <w:rFonts w:eastAsia="Cambria" w:cs="Times New Roman"/>
          <w:sz w:val="26"/>
          <w:szCs w:val="26"/>
          <w:lang w:val="en-US"/>
        </w:rPr>
        <w:t>5.</w:t>
      </w:r>
      <w:r w:rsidR="004801CF" w:rsidRPr="006D6280">
        <w:rPr>
          <w:rFonts w:eastAsia="Cambria" w:cs="Times New Roman"/>
          <w:sz w:val="26"/>
          <w:szCs w:val="26"/>
          <w:lang w:val="en-US"/>
        </w:rPr>
        <w:t xml:space="preserve"> </w:t>
      </w:r>
      <w:r w:rsidR="00E432DC" w:rsidRPr="006D6280">
        <w:rPr>
          <w:rFonts w:eastAsia="Cambria" w:cs="Times New Roman"/>
          <w:sz w:val="26"/>
          <w:szCs w:val="26"/>
          <w:lang w:val="en-US"/>
        </w:rPr>
        <w:t>Bruce said that the situation at work was like a family argument</w:t>
      </w:r>
      <w:r w:rsidR="00E432DC" w:rsidRPr="003A4BF9">
        <w:rPr>
          <w:rFonts w:eastAsia="Cambria" w:cs="Times New Roman"/>
          <w:b/>
          <w:sz w:val="26"/>
          <w:szCs w:val="26"/>
          <w:lang w:val="en-US"/>
        </w:rPr>
        <w:t>.</w:t>
      </w:r>
      <w:r w:rsidR="003A4BF9">
        <w:rPr>
          <w:rFonts w:eastAsia="Cambria" w:cs="Times New Roman"/>
          <w:b/>
          <w:sz w:val="26"/>
          <w:szCs w:val="26"/>
          <w:lang w:val="en-US"/>
        </w:rPr>
        <w:t xml:space="preserve"> </w:t>
      </w:r>
      <w:r w:rsidR="007F5D52">
        <w:rPr>
          <w:rFonts w:eastAsia="Cambria" w:cs="Times New Roman"/>
          <w:b/>
          <w:sz w:val="26"/>
          <w:szCs w:val="26"/>
          <w:lang w:val="en-US"/>
        </w:rPr>
        <w:t xml:space="preserve">         </w:t>
      </w:r>
      <w:r w:rsidR="007F5D52" w:rsidRPr="003A4BF9">
        <w:rPr>
          <w:rFonts w:eastAsia="Cambria" w:cs="Times New Roman"/>
          <w:b/>
          <w:sz w:val="26"/>
          <w:szCs w:val="26"/>
          <w:lang w:val="en-US"/>
        </w:rPr>
        <w:t>(LIKENED</w:t>
      </w:r>
      <w:r w:rsidR="00E432DC" w:rsidRPr="003A4BF9">
        <w:rPr>
          <w:rFonts w:eastAsia="Cambria" w:cs="Times New Roman"/>
          <w:b/>
          <w:sz w:val="26"/>
          <w:szCs w:val="26"/>
          <w:lang w:val="en-US"/>
        </w:rPr>
        <w:t>)</w:t>
      </w:r>
    </w:p>
    <w:p w:rsidR="000179BF" w:rsidRPr="006D6280" w:rsidRDefault="004801CF" w:rsidP="00397FCE">
      <w:pPr>
        <w:tabs>
          <w:tab w:val="left" w:leader="dot" w:pos="10632"/>
        </w:tabs>
        <w:spacing w:line="240" w:lineRule="auto"/>
        <w:rPr>
          <w:rFonts w:cs="Times New Roman"/>
          <w:sz w:val="26"/>
          <w:szCs w:val="26"/>
          <w:lang w:val="en-US"/>
        </w:rPr>
      </w:pPr>
      <w:r w:rsidRPr="006D6280">
        <w:rPr>
          <w:rFonts w:eastAsia="Cambria" w:cs="Times New Roman"/>
          <w:sz w:val="26"/>
          <w:szCs w:val="26"/>
          <w:lang w:val="en-US"/>
        </w:rPr>
        <w:t xml:space="preserve"> </w:t>
      </w:r>
      <w:r w:rsidR="00E432DC" w:rsidRPr="006D6280">
        <w:rPr>
          <w:rFonts w:cs="Times New Roman"/>
          <w:sz w:val="26"/>
          <w:szCs w:val="26"/>
        </w:rPr>
        <w:t>=&gt;</w:t>
      </w:r>
      <w:r w:rsidR="00E432DC" w:rsidRPr="006D6280">
        <w:rPr>
          <w:rFonts w:cs="Times New Roman"/>
          <w:sz w:val="26"/>
          <w:szCs w:val="26"/>
          <w:lang w:val="en-US"/>
        </w:rPr>
        <w:t xml:space="preserve"> </w:t>
      </w:r>
      <w:r w:rsidR="00E432DC" w:rsidRPr="006D6280">
        <w:rPr>
          <w:rFonts w:cs="Times New Roman"/>
          <w:b/>
          <w:sz w:val="26"/>
          <w:szCs w:val="26"/>
          <w:lang w:val="en-US"/>
        </w:rPr>
        <w:t>Bruce</w:t>
      </w:r>
      <w:r w:rsidR="00E432DC" w:rsidRPr="006D6280">
        <w:rPr>
          <w:rFonts w:cs="Times New Roman"/>
          <w:sz w:val="26"/>
          <w:szCs w:val="26"/>
          <w:lang w:val="en-US"/>
        </w:rPr>
        <w:t>_________________________________________________</w:t>
      </w:r>
      <w:r w:rsidR="00397FCE">
        <w:rPr>
          <w:rFonts w:cs="Times New Roman"/>
          <w:sz w:val="26"/>
          <w:szCs w:val="26"/>
          <w:lang w:val="en-US"/>
        </w:rPr>
        <w:t>_</w:t>
      </w:r>
    </w:p>
    <w:p w:rsidR="00AE7783" w:rsidRPr="00E432DC" w:rsidRDefault="004754AC" w:rsidP="000456CF">
      <w:pPr>
        <w:spacing w:line="240" w:lineRule="auto"/>
        <w:rPr>
          <w:rFonts w:eastAsia="Times New Roman" w:cs="Times New Roman"/>
          <w:b/>
          <w:sz w:val="26"/>
          <w:szCs w:val="26"/>
          <w:lang w:val="en-US"/>
        </w:rPr>
      </w:pP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>X</w:t>
      </w:r>
      <w:r w:rsidR="004328D5" w:rsidRPr="00E432DC">
        <w:rPr>
          <w:rFonts w:eastAsia="Times New Roman" w:cs="Times New Roman"/>
          <w:b/>
          <w:i/>
          <w:sz w:val="26"/>
          <w:szCs w:val="26"/>
          <w:lang w:val="en-US"/>
        </w:rPr>
        <w:t>IV</w:t>
      </w:r>
      <w:r w:rsidRPr="00E432DC">
        <w:rPr>
          <w:rFonts w:eastAsia="Times New Roman" w:cs="Times New Roman"/>
          <w:b/>
          <w:i/>
          <w:sz w:val="26"/>
          <w:szCs w:val="26"/>
          <w:lang w:val="en-US"/>
        </w:rPr>
        <w:t xml:space="preserve">. </w:t>
      </w:r>
      <w:r w:rsidR="00AE7783" w:rsidRPr="00E432DC">
        <w:rPr>
          <w:rFonts w:eastAsia="Times New Roman"/>
          <w:b/>
          <w:i/>
          <w:szCs w:val="24"/>
        </w:rPr>
        <w:t>Write a paragraph (about 1</w:t>
      </w:r>
      <w:r w:rsidR="000456CF" w:rsidRPr="00E432DC">
        <w:rPr>
          <w:rFonts w:eastAsia="Times New Roman"/>
          <w:b/>
          <w:i/>
          <w:szCs w:val="24"/>
          <w:lang w:val="en-US"/>
        </w:rPr>
        <w:t>0</w:t>
      </w:r>
      <w:r w:rsidR="00AE7783" w:rsidRPr="00E432DC">
        <w:rPr>
          <w:rFonts w:eastAsia="Times New Roman"/>
          <w:b/>
          <w:i/>
          <w:szCs w:val="24"/>
        </w:rPr>
        <w:t>0 to 1</w:t>
      </w:r>
      <w:r w:rsidR="000456CF" w:rsidRPr="00E432DC">
        <w:rPr>
          <w:rFonts w:eastAsia="Times New Roman"/>
          <w:b/>
          <w:i/>
          <w:szCs w:val="24"/>
          <w:lang w:val="en-US"/>
        </w:rPr>
        <w:t>2</w:t>
      </w:r>
      <w:r w:rsidR="00AE7783" w:rsidRPr="00E432DC">
        <w:rPr>
          <w:rFonts w:eastAsia="Times New Roman"/>
          <w:b/>
          <w:i/>
          <w:szCs w:val="24"/>
        </w:rPr>
        <w:t>0 words) to suggest some ways to get on well with your classmates.</w:t>
      </w:r>
      <w:r w:rsidR="00AE7783" w:rsidRPr="00E432DC">
        <w:rPr>
          <w:rFonts w:eastAsia="Times New Roman"/>
          <w:szCs w:val="24"/>
        </w:rPr>
        <w:t xml:space="preserve"> </w:t>
      </w:r>
      <w:r w:rsidR="000456CF" w:rsidRPr="00E432DC">
        <w:rPr>
          <w:rFonts w:eastAsia="Times New Roman" w:cs="Times New Roman"/>
          <w:b/>
          <w:i/>
          <w:sz w:val="26"/>
          <w:szCs w:val="26"/>
          <w:lang w:val="en-US"/>
        </w:rPr>
        <w:t>(2,0 pts)</w:t>
      </w:r>
    </w:p>
    <w:p w:rsidR="00AE7783" w:rsidRPr="00FF071A" w:rsidRDefault="00B34863" w:rsidP="00FE6093">
      <w:pPr>
        <w:spacing w:line="360" w:lineRule="auto"/>
        <w:rPr>
          <w:rFonts w:eastAsia="Times New Roman" w:cs="Times New Roman"/>
          <w:sz w:val="24"/>
          <w:szCs w:val="24"/>
        </w:rPr>
      </w:pPr>
      <w:r w:rsidRPr="00FF071A">
        <w:rPr>
          <w:rFonts w:eastAsia="Calibri" w:cs="Times New Roman"/>
          <w:bCs/>
          <w:i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700EE6" w:rsidRPr="00FF071A" w:rsidRDefault="004754AC" w:rsidP="00FF071A">
      <w:pPr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F071A">
        <w:rPr>
          <w:rFonts w:eastAsia="Calibri" w:cs="Times New Roman"/>
          <w:bCs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7136" w:rsidRPr="00FF071A">
        <w:rPr>
          <w:rFonts w:eastAsia="Calibri" w:cs="Times New Roman"/>
          <w:bCs/>
          <w:i/>
          <w:sz w:val="24"/>
          <w:szCs w:val="24"/>
        </w:rPr>
        <w:t>.......</w:t>
      </w:r>
      <w:r w:rsidRPr="00FF071A">
        <w:rPr>
          <w:rFonts w:eastAsia="Calibri" w:cs="Times New Roman"/>
          <w:bCs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4863" w:rsidRPr="00FF071A">
        <w:rPr>
          <w:rFonts w:eastAsia="Calibri" w:cs="Times New Roman"/>
          <w:bCs/>
          <w:i/>
          <w:sz w:val="24"/>
          <w:szCs w:val="24"/>
        </w:rPr>
        <w:t>...................................................................................................................................................</w:t>
      </w:r>
      <w:r w:rsidR="00FF071A">
        <w:rPr>
          <w:rFonts w:eastAsia="Calibri" w:cs="Times New Roman"/>
          <w:bCs/>
          <w:i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FE6093" w:rsidRPr="00FF071A">
        <w:rPr>
          <w:rFonts w:eastAsia="Times New Roman" w:cs="Times New Roman"/>
          <w:sz w:val="24"/>
          <w:szCs w:val="24"/>
        </w:rPr>
        <w:t xml:space="preserve"> </w:t>
      </w:r>
    </w:p>
    <w:p w:rsidR="000179BF" w:rsidRPr="00E432DC" w:rsidRDefault="00B34863" w:rsidP="00FF071A">
      <w:pPr>
        <w:spacing w:line="360" w:lineRule="auto"/>
        <w:jc w:val="center"/>
        <w:rPr>
          <w:rFonts w:eastAsia="Times New Roman" w:cs="Times New Roman"/>
          <w:sz w:val="26"/>
          <w:szCs w:val="26"/>
        </w:rPr>
      </w:pPr>
      <w:r w:rsidRPr="00E432DC">
        <w:rPr>
          <w:rFonts w:eastAsia="Times New Roman" w:cs="Times New Roman"/>
          <w:sz w:val="26"/>
          <w:szCs w:val="26"/>
        </w:rPr>
        <w:t>____</w:t>
      </w:r>
      <w:r w:rsidRPr="00E432DC">
        <w:rPr>
          <w:rFonts w:eastAsia="Times New Roman" w:cs="Times New Roman"/>
          <w:b/>
          <w:sz w:val="26"/>
          <w:szCs w:val="26"/>
        </w:rPr>
        <w:t>THE END</w:t>
      </w:r>
      <w:r w:rsidRPr="00E432DC">
        <w:rPr>
          <w:rFonts w:eastAsia="Times New Roman" w:cs="Times New Roman"/>
          <w:sz w:val="26"/>
          <w:szCs w:val="26"/>
        </w:rPr>
        <w:t>____</w:t>
      </w:r>
    </w:p>
    <w:p w:rsidR="0060083B" w:rsidRPr="00E432DC" w:rsidRDefault="0060083B" w:rsidP="00363D7C">
      <w:pPr>
        <w:spacing w:line="240" w:lineRule="auto"/>
        <w:rPr>
          <w:rFonts w:cs="Times New Roman"/>
          <w:sz w:val="26"/>
          <w:szCs w:val="26"/>
        </w:rPr>
      </w:pPr>
    </w:p>
    <w:sectPr w:rsidR="0060083B" w:rsidRPr="00E432DC" w:rsidSect="00D24487">
      <w:footerReference w:type="even" r:id="rId8"/>
      <w:footerReference w:type="default" r:id="rId9"/>
      <w:pgSz w:w="11907" w:h="16840" w:code="9"/>
      <w:pgMar w:top="851" w:right="851" w:bottom="851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0F5" w:rsidRDefault="00B530F5">
      <w:pPr>
        <w:spacing w:line="240" w:lineRule="auto"/>
      </w:pPr>
      <w:r>
        <w:separator/>
      </w:r>
    </w:p>
  </w:endnote>
  <w:endnote w:type="continuationSeparator" w:id="0">
    <w:p w:rsidR="00B530F5" w:rsidRDefault="00B530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265" w:rsidRDefault="00333265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333265" w:rsidRDefault="003332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29149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3265" w:rsidRDefault="003332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7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3265" w:rsidRDefault="003332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0F5" w:rsidRDefault="00B530F5">
      <w:pPr>
        <w:spacing w:line="240" w:lineRule="auto"/>
      </w:pPr>
      <w:r>
        <w:separator/>
      </w:r>
    </w:p>
  </w:footnote>
  <w:footnote w:type="continuationSeparator" w:id="0">
    <w:p w:rsidR="00B530F5" w:rsidRDefault="00B530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lvl w:ilvl="0">
      <w:start w:val="8"/>
      <w:numFmt w:val="decimal"/>
      <w:suff w:val="space"/>
      <w:lvlText w:val="%1."/>
      <w:lvlJc w:val="left"/>
    </w:lvl>
  </w:abstractNum>
  <w:abstractNum w:abstractNumId="1">
    <w:nsid w:val="00000009"/>
    <w:multiLevelType w:val="singleLevel"/>
    <w:tmpl w:val="00000009"/>
    <w:lvl w:ilvl="0">
      <w:start w:val="1"/>
      <w:numFmt w:val="decimal"/>
      <w:suff w:val="space"/>
      <w:lvlText w:val="%1."/>
      <w:lvlJc w:val="left"/>
    </w:lvl>
  </w:abstractNum>
  <w:abstractNum w:abstractNumId="2">
    <w:nsid w:val="0000000B"/>
    <w:multiLevelType w:val="singleLevel"/>
    <w:tmpl w:val="0000000B"/>
    <w:lvl w:ilvl="0">
      <w:start w:val="1"/>
      <w:numFmt w:val="decimal"/>
      <w:suff w:val="space"/>
      <w:lvlText w:val="%1."/>
      <w:lvlJc w:val="left"/>
    </w:lvl>
  </w:abstractNum>
  <w:abstractNum w:abstractNumId="3">
    <w:nsid w:val="00000013"/>
    <w:multiLevelType w:val="hybridMultilevel"/>
    <w:tmpl w:val="75B52782"/>
    <w:lvl w:ilvl="0" w:tplc="FFFFFFFF">
      <w:start w:val="16777216"/>
      <w:numFmt w:val="decimal"/>
      <w:lvlText w:val=""/>
      <w:lvlJc w:val="left"/>
    </w:lvl>
    <w:lvl w:ilvl="1" w:tplc="FFFFFFFF">
      <w:start w:val="16777216"/>
      <w:numFmt w:val="decimal"/>
      <w:lvlText w:val=""/>
      <w:lvlJc w:val="left"/>
    </w:lvl>
    <w:lvl w:ilvl="2" w:tplc="FFFFFFFF">
      <w:start w:val="33554432"/>
      <w:numFmt w:val="decimal"/>
      <w:lvlText w:val=""/>
      <w:lvlJc w:val="left"/>
    </w:lvl>
    <w:lvl w:ilvl="3" w:tplc="FFFFFFFF">
      <w:start w:val="256"/>
      <w:numFmt w:val="decimal"/>
      <w:lvlText w:val=""/>
      <w:lvlJc w:val="center"/>
    </w:lvl>
    <w:lvl w:ilvl="4" w:tplc="FFFFFFFF">
      <w:numFmt w:val="decimal"/>
      <w:lvlText w:val=""/>
      <w:lvlJc w:val="center"/>
    </w:lvl>
    <w:lvl w:ilvl="5" w:tplc="FFFFFFFF">
      <w:numFmt w:val="decimal"/>
      <w:lvlText w:val=""/>
      <w:lvlJc w:val="center"/>
    </w:lvl>
    <w:lvl w:ilvl="6" w:tplc="FFFFFFFF">
      <w:numFmt w:val="decimal"/>
      <w:lvlText w:val=""/>
      <w:lvlJc w:val="center"/>
    </w:lvl>
    <w:lvl w:ilvl="7" w:tplc="FFFFFFFF">
      <w:numFmt w:val="decimal"/>
      <w:lvlText w:val=""/>
      <w:lvlJc w:val="center"/>
    </w:lvl>
    <w:lvl w:ilvl="8" w:tplc="FFFFFFFF">
      <w:numFmt w:val="decimal"/>
      <w:lvlText w:val=""/>
      <w:lvlJc w:val="center"/>
    </w:lvl>
  </w:abstractNum>
  <w:abstractNum w:abstractNumId="4">
    <w:nsid w:val="00000014"/>
    <w:multiLevelType w:val="hybridMultilevel"/>
    <w:tmpl w:val="8C4E036C"/>
    <w:lvl w:ilvl="0" w:tplc="FFFFFFFF">
      <w:numFmt w:val="decimal"/>
      <w:lvlText w:val=""/>
      <w:lvlJc w:val="center"/>
    </w:lvl>
    <w:lvl w:ilvl="1" w:tplc="FFFFFFFF">
      <w:numFmt w:val="decimal"/>
      <w:lvlText w:val=""/>
      <w:lvlJc w:val="center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33554432"/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71"/>
    <w:multiLevelType w:val="hybridMultilevel"/>
    <w:tmpl w:val="06353CD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65536"/>
      <w:numFmt w:val="decimal"/>
      <w:lvlText w:null="1"/>
      <w:lvlJc w:val="left"/>
    </w:lvl>
    <w:lvl w:ilvl="8" w:tplc="FFFFFFFF">
      <w:start w:val="23"/>
      <w:numFmt w:val="decimal"/>
      <w:lvlText w:val=""/>
      <w:lvlJc w:val="left"/>
    </w:lvl>
  </w:abstractNum>
  <w:abstractNum w:abstractNumId="6">
    <w:nsid w:val="0220269A"/>
    <w:multiLevelType w:val="multilevel"/>
    <w:tmpl w:val="599C0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352039"/>
    <w:multiLevelType w:val="hybridMultilevel"/>
    <w:tmpl w:val="A33CACF2"/>
    <w:lvl w:ilvl="0" w:tplc="13E20D68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AF370B"/>
    <w:multiLevelType w:val="hybridMultilevel"/>
    <w:tmpl w:val="CDE6A9FA"/>
    <w:lvl w:ilvl="0" w:tplc="6C3A4F5E">
      <w:start w:val="7"/>
      <w:numFmt w:val="decimal"/>
      <w:lvlText w:val="%1."/>
      <w:lvlJc w:val="left"/>
      <w:pPr>
        <w:ind w:left="521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6024178">
      <w:start w:val="1"/>
      <w:numFmt w:val="bullet"/>
      <w:lvlText w:val="•"/>
      <w:lvlJc w:val="left"/>
      <w:pPr>
        <w:ind w:left="1577" w:hanging="240"/>
      </w:pPr>
      <w:rPr>
        <w:rFonts w:hint="default"/>
      </w:rPr>
    </w:lvl>
    <w:lvl w:ilvl="2" w:tplc="1B98ECE2">
      <w:start w:val="1"/>
      <w:numFmt w:val="bullet"/>
      <w:lvlText w:val="•"/>
      <w:lvlJc w:val="left"/>
      <w:pPr>
        <w:ind w:left="2633" w:hanging="240"/>
      </w:pPr>
      <w:rPr>
        <w:rFonts w:hint="default"/>
      </w:rPr>
    </w:lvl>
    <w:lvl w:ilvl="3" w:tplc="32A8D5FA">
      <w:start w:val="1"/>
      <w:numFmt w:val="bullet"/>
      <w:lvlText w:val="•"/>
      <w:lvlJc w:val="left"/>
      <w:pPr>
        <w:ind w:left="3689" w:hanging="240"/>
      </w:pPr>
      <w:rPr>
        <w:rFonts w:hint="default"/>
      </w:rPr>
    </w:lvl>
    <w:lvl w:ilvl="4" w:tplc="62D4BD32">
      <w:start w:val="1"/>
      <w:numFmt w:val="bullet"/>
      <w:lvlText w:val="•"/>
      <w:lvlJc w:val="left"/>
      <w:pPr>
        <w:ind w:left="4744" w:hanging="240"/>
      </w:pPr>
      <w:rPr>
        <w:rFonts w:hint="default"/>
      </w:rPr>
    </w:lvl>
    <w:lvl w:ilvl="5" w:tplc="BAD40BDC">
      <w:start w:val="1"/>
      <w:numFmt w:val="bullet"/>
      <w:lvlText w:val="•"/>
      <w:lvlJc w:val="left"/>
      <w:pPr>
        <w:ind w:left="5800" w:hanging="240"/>
      </w:pPr>
      <w:rPr>
        <w:rFonts w:hint="default"/>
      </w:rPr>
    </w:lvl>
    <w:lvl w:ilvl="6" w:tplc="492A25A4">
      <w:start w:val="1"/>
      <w:numFmt w:val="bullet"/>
      <w:lvlText w:val="•"/>
      <w:lvlJc w:val="left"/>
      <w:pPr>
        <w:ind w:left="6856" w:hanging="240"/>
      </w:pPr>
      <w:rPr>
        <w:rFonts w:hint="default"/>
      </w:rPr>
    </w:lvl>
    <w:lvl w:ilvl="7" w:tplc="7422E08A">
      <w:start w:val="1"/>
      <w:numFmt w:val="bullet"/>
      <w:lvlText w:val="•"/>
      <w:lvlJc w:val="left"/>
      <w:pPr>
        <w:ind w:left="7912" w:hanging="240"/>
      </w:pPr>
      <w:rPr>
        <w:rFonts w:hint="default"/>
      </w:rPr>
    </w:lvl>
    <w:lvl w:ilvl="8" w:tplc="CDB07086">
      <w:start w:val="1"/>
      <w:numFmt w:val="bullet"/>
      <w:lvlText w:val="•"/>
      <w:lvlJc w:val="left"/>
      <w:pPr>
        <w:ind w:left="8968" w:hanging="240"/>
      </w:pPr>
      <w:rPr>
        <w:rFonts w:hint="default"/>
      </w:rPr>
    </w:lvl>
  </w:abstractNum>
  <w:abstractNum w:abstractNumId="9">
    <w:nsid w:val="15AE778D"/>
    <w:multiLevelType w:val="hybridMultilevel"/>
    <w:tmpl w:val="6FE89CF2"/>
    <w:lvl w:ilvl="0" w:tplc="593A8318">
      <w:start w:val="3"/>
      <w:numFmt w:val="decimal"/>
      <w:lvlText w:val="%1."/>
      <w:lvlJc w:val="left"/>
      <w:pPr>
        <w:ind w:left="281" w:hanging="243"/>
      </w:pPr>
      <w:rPr>
        <w:rFonts w:ascii="Times New Roman" w:eastAsia="Times New Roman" w:hAnsi="Times New Roman" w:hint="default"/>
        <w:sz w:val="24"/>
        <w:szCs w:val="24"/>
      </w:rPr>
    </w:lvl>
    <w:lvl w:ilvl="1" w:tplc="9ED28716">
      <w:start w:val="1"/>
      <w:numFmt w:val="bullet"/>
      <w:lvlText w:val="•"/>
      <w:lvlJc w:val="left"/>
      <w:pPr>
        <w:ind w:left="1361" w:hanging="243"/>
      </w:pPr>
      <w:rPr>
        <w:rFonts w:hint="default"/>
      </w:rPr>
    </w:lvl>
    <w:lvl w:ilvl="2" w:tplc="B6F8BE24">
      <w:start w:val="1"/>
      <w:numFmt w:val="bullet"/>
      <w:lvlText w:val="•"/>
      <w:lvlJc w:val="left"/>
      <w:pPr>
        <w:ind w:left="2441" w:hanging="243"/>
      </w:pPr>
      <w:rPr>
        <w:rFonts w:hint="default"/>
      </w:rPr>
    </w:lvl>
    <w:lvl w:ilvl="3" w:tplc="EB2A2776">
      <w:start w:val="1"/>
      <w:numFmt w:val="bullet"/>
      <w:lvlText w:val="•"/>
      <w:lvlJc w:val="left"/>
      <w:pPr>
        <w:ind w:left="3521" w:hanging="243"/>
      </w:pPr>
      <w:rPr>
        <w:rFonts w:hint="default"/>
      </w:rPr>
    </w:lvl>
    <w:lvl w:ilvl="4" w:tplc="46A48C0E">
      <w:start w:val="1"/>
      <w:numFmt w:val="bullet"/>
      <w:lvlText w:val="•"/>
      <w:lvlJc w:val="left"/>
      <w:pPr>
        <w:ind w:left="4600" w:hanging="243"/>
      </w:pPr>
      <w:rPr>
        <w:rFonts w:hint="default"/>
      </w:rPr>
    </w:lvl>
    <w:lvl w:ilvl="5" w:tplc="60DAFD38">
      <w:start w:val="1"/>
      <w:numFmt w:val="bullet"/>
      <w:lvlText w:val="•"/>
      <w:lvlJc w:val="left"/>
      <w:pPr>
        <w:ind w:left="5680" w:hanging="243"/>
      </w:pPr>
      <w:rPr>
        <w:rFonts w:hint="default"/>
      </w:rPr>
    </w:lvl>
    <w:lvl w:ilvl="6" w:tplc="0242E754">
      <w:start w:val="1"/>
      <w:numFmt w:val="bullet"/>
      <w:lvlText w:val="•"/>
      <w:lvlJc w:val="left"/>
      <w:pPr>
        <w:ind w:left="6760" w:hanging="243"/>
      </w:pPr>
      <w:rPr>
        <w:rFonts w:hint="default"/>
      </w:rPr>
    </w:lvl>
    <w:lvl w:ilvl="7" w:tplc="438CDD4E">
      <w:start w:val="1"/>
      <w:numFmt w:val="bullet"/>
      <w:lvlText w:val="•"/>
      <w:lvlJc w:val="left"/>
      <w:pPr>
        <w:ind w:left="7840" w:hanging="243"/>
      </w:pPr>
      <w:rPr>
        <w:rFonts w:hint="default"/>
      </w:rPr>
    </w:lvl>
    <w:lvl w:ilvl="8" w:tplc="A72E1DC0">
      <w:start w:val="1"/>
      <w:numFmt w:val="bullet"/>
      <w:lvlText w:val="•"/>
      <w:lvlJc w:val="left"/>
      <w:pPr>
        <w:ind w:left="8920" w:hanging="243"/>
      </w:pPr>
      <w:rPr>
        <w:rFonts w:hint="default"/>
      </w:rPr>
    </w:lvl>
  </w:abstractNum>
  <w:abstractNum w:abstractNumId="10">
    <w:nsid w:val="1E7F3218"/>
    <w:multiLevelType w:val="hybridMultilevel"/>
    <w:tmpl w:val="506A64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F330B"/>
    <w:multiLevelType w:val="multilevel"/>
    <w:tmpl w:val="3BBE3FF8"/>
    <w:lvl w:ilvl="0">
      <w:start w:val="1"/>
      <w:numFmt w:val="decimal"/>
      <w:lvlText w:val="%1. "/>
      <w:lvlJc w:val="left"/>
      <w:pPr>
        <w:tabs>
          <w:tab w:val="num" w:pos="360"/>
        </w:tabs>
        <w:ind w:left="851" w:firstLine="0"/>
      </w:pPr>
      <w:rPr>
        <w:rFonts w:hint="default"/>
      </w:rPr>
    </w:lvl>
    <w:lvl w:ilvl="1">
      <w:start w:val="1"/>
      <w:numFmt w:val="none"/>
      <w:pStyle w:val="Heading3"/>
      <w:lvlText w:val="%2"/>
      <w:lvlJc w:val="left"/>
      <w:pPr>
        <w:tabs>
          <w:tab w:val="num" w:pos="720"/>
        </w:tabs>
        <w:ind w:left="79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2E5553A"/>
    <w:multiLevelType w:val="hybridMultilevel"/>
    <w:tmpl w:val="224E8282"/>
    <w:lvl w:ilvl="0" w:tplc="53788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>
    <w:nsid w:val="25B1411E"/>
    <w:multiLevelType w:val="hybridMultilevel"/>
    <w:tmpl w:val="6160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E4B86"/>
    <w:multiLevelType w:val="hybridMultilevel"/>
    <w:tmpl w:val="57A23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E6756"/>
    <w:multiLevelType w:val="multilevel"/>
    <w:tmpl w:val="2C60B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9F4DB3"/>
    <w:multiLevelType w:val="hybridMultilevel"/>
    <w:tmpl w:val="548C09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C378D2"/>
    <w:multiLevelType w:val="hybridMultilevel"/>
    <w:tmpl w:val="03E00194"/>
    <w:lvl w:ilvl="0" w:tplc="EF7AA9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71AD4E7F"/>
    <w:multiLevelType w:val="hybridMultilevel"/>
    <w:tmpl w:val="DE82E444"/>
    <w:lvl w:ilvl="0" w:tplc="C79E8C72">
      <w:start w:val="5"/>
      <w:numFmt w:val="decimal"/>
      <w:lvlText w:val="%1."/>
      <w:lvlJc w:val="left"/>
      <w:pPr>
        <w:ind w:left="390" w:hanging="24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eastAsia="en-US" w:bidi="ar-SA"/>
      </w:rPr>
    </w:lvl>
    <w:lvl w:ilvl="1" w:tplc="C2DA9C48">
      <w:start w:val="1"/>
      <w:numFmt w:val="upperLetter"/>
      <w:lvlText w:val="%2."/>
      <w:lvlJc w:val="left"/>
      <w:pPr>
        <w:ind w:left="437" w:hanging="295"/>
      </w:pPr>
      <w:rPr>
        <w:rFonts w:ascii="Times New Roman" w:eastAsia="Times New Roman" w:hAnsi="Times New Roman" w:cs="Times New Roman" w:hint="default"/>
        <w:b w:val="0"/>
        <w:bCs/>
        <w:color w:val="000000"/>
        <w:spacing w:val="0"/>
        <w:w w:val="99"/>
        <w:sz w:val="24"/>
        <w:szCs w:val="24"/>
        <w:lang w:eastAsia="en-US" w:bidi="ar-SA"/>
      </w:rPr>
    </w:lvl>
    <w:lvl w:ilvl="2" w:tplc="5F106156">
      <w:numFmt w:val="bullet"/>
      <w:lvlText w:val="•"/>
      <w:lvlJc w:val="left"/>
      <w:pPr>
        <w:ind w:left="1608" w:hanging="295"/>
      </w:pPr>
      <w:rPr>
        <w:lang w:eastAsia="en-US" w:bidi="ar-SA"/>
      </w:rPr>
    </w:lvl>
    <w:lvl w:ilvl="3" w:tplc="7470847E">
      <w:numFmt w:val="bullet"/>
      <w:lvlText w:val="•"/>
      <w:lvlJc w:val="left"/>
      <w:pPr>
        <w:ind w:left="2777" w:hanging="295"/>
      </w:pPr>
      <w:rPr>
        <w:lang w:eastAsia="en-US" w:bidi="ar-SA"/>
      </w:rPr>
    </w:lvl>
    <w:lvl w:ilvl="4" w:tplc="6C3A54E0">
      <w:numFmt w:val="bullet"/>
      <w:lvlText w:val="•"/>
      <w:lvlJc w:val="left"/>
      <w:pPr>
        <w:ind w:left="3946" w:hanging="295"/>
      </w:pPr>
      <w:rPr>
        <w:lang w:eastAsia="en-US" w:bidi="ar-SA"/>
      </w:rPr>
    </w:lvl>
    <w:lvl w:ilvl="5" w:tplc="9202FF6E">
      <w:numFmt w:val="bullet"/>
      <w:lvlText w:val="•"/>
      <w:lvlJc w:val="left"/>
      <w:pPr>
        <w:ind w:left="5115" w:hanging="295"/>
      </w:pPr>
      <w:rPr>
        <w:lang w:eastAsia="en-US" w:bidi="ar-SA"/>
      </w:rPr>
    </w:lvl>
    <w:lvl w:ilvl="6" w:tplc="D1A65E4E">
      <w:numFmt w:val="bullet"/>
      <w:lvlText w:val="•"/>
      <w:lvlJc w:val="left"/>
      <w:pPr>
        <w:ind w:left="6284" w:hanging="295"/>
      </w:pPr>
      <w:rPr>
        <w:lang w:eastAsia="en-US" w:bidi="ar-SA"/>
      </w:rPr>
    </w:lvl>
    <w:lvl w:ilvl="7" w:tplc="45B0E9BC">
      <w:numFmt w:val="bullet"/>
      <w:lvlText w:val="•"/>
      <w:lvlJc w:val="left"/>
      <w:pPr>
        <w:ind w:left="7453" w:hanging="295"/>
      </w:pPr>
      <w:rPr>
        <w:lang w:eastAsia="en-US" w:bidi="ar-SA"/>
      </w:rPr>
    </w:lvl>
    <w:lvl w:ilvl="8" w:tplc="5F247008">
      <w:numFmt w:val="bullet"/>
      <w:lvlText w:val="•"/>
      <w:lvlJc w:val="left"/>
      <w:pPr>
        <w:ind w:left="8622" w:hanging="295"/>
      </w:pPr>
      <w:rPr>
        <w:lang w:eastAsia="en-US" w:bidi="ar-SA"/>
      </w:rPr>
    </w:lvl>
  </w:abstractNum>
  <w:abstractNum w:abstractNumId="19">
    <w:nsid w:val="78691F92"/>
    <w:multiLevelType w:val="hybridMultilevel"/>
    <w:tmpl w:val="07AEF204"/>
    <w:lvl w:ilvl="0" w:tplc="1FAA306C">
      <w:start w:val="4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9"/>
  </w:num>
  <w:num w:numId="6">
    <w:abstractNumId w:val="3"/>
  </w:num>
  <w:num w:numId="7">
    <w:abstractNumId w:val="4"/>
  </w:num>
  <w:num w:numId="8">
    <w:abstractNumId w:val="12"/>
  </w:num>
  <w:num w:numId="9">
    <w:abstractNumId w:val="5"/>
  </w:num>
  <w:num w:numId="10">
    <w:abstractNumId w:val="14"/>
  </w:num>
  <w:num w:numId="11">
    <w:abstractNumId w:val="11"/>
  </w:num>
  <w:num w:numId="12">
    <w:abstractNumId w:val="16"/>
  </w:num>
  <w:num w:numId="13">
    <w:abstractNumId w:val="8"/>
  </w:num>
  <w:num w:numId="14">
    <w:abstractNumId w:val="9"/>
  </w:num>
  <w:num w:numId="15">
    <w:abstractNumId w:val="18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</w:num>
  <w:num w:numId="17">
    <w:abstractNumId w:val="6"/>
  </w:num>
  <w:num w:numId="18">
    <w:abstractNumId w:val="10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CE"/>
    <w:rsid w:val="000017F2"/>
    <w:rsid w:val="00005226"/>
    <w:rsid w:val="0001010B"/>
    <w:rsid w:val="000126F8"/>
    <w:rsid w:val="000179BF"/>
    <w:rsid w:val="00021B2C"/>
    <w:rsid w:val="00022B5E"/>
    <w:rsid w:val="00027C81"/>
    <w:rsid w:val="00031269"/>
    <w:rsid w:val="0003280B"/>
    <w:rsid w:val="0004327E"/>
    <w:rsid w:val="000456CF"/>
    <w:rsid w:val="000620A8"/>
    <w:rsid w:val="000653A7"/>
    <w:rsid w:val="00066B0B"/>
    <w:rsid w:val="00072225"/>
    <w:rsid w:val="00084C29"/>
    <w:rsid w:val="0009018D"/>
    <w:rsid w:val="000A06DF"/>
    <w:rsid w:val="000A20C5"/>
    <w:rsid w:val="000B192F"/>
    <w:rsid w:val="000B2B7D"/>
    <w:rsid w:val="000B33D7"/>
    <w:rsid w:val="000C17E6"/>
    <w:rsid w:val="000C5641"/>
    <w:rsid w:val="000D3272"/>
    <w:rsid w:val="000E51FF"/>
    <w:rsid w:val="00102853"/>
    <w:rsid w:val="00104EDB"/>
    <w:rsid w:val="00113838"/>
    <w:rsid w:val="00114196"/>
    <w:rsid w:val="001143C8"/>
    <w:rsid w:val="001255E0"/>
    <w:rsid w:val="00127136"/>
    <w:rsid w:val="001459C3"/>
    <w:rsid w:val="0017273F"/>
    <w:rsid w:val="00174331"/>
    <w:rsid w:val="0017436F"/>
    <w:rsid w:val="00181A07"/>
    <w:rsid w:val="00183136"/>
    <w:rsid w:val="00187649"/>
    <w:rsid w:val="00195D1D"/>
    <w:rsid w:val="00196C1D"/>
    <w:rsid w:val="00197826"/>
    <w:rsid w:val="001A222B"/>
    <w:rsid w:val="001A6242"/>
    <w:rsid w:val="001B1269"/>
    <w:rsid w:val="001B1FAB"/>
    <w:rsid w:val="001B22B6"/>
    <w:rsid w:val="001B2AE3"/>
    <w:rsid w:val="001C4461"/>
    <w:rsid w:val="001C6FD1"/>
    <w:rsid w:val="001D3634"/>
    <w:rsid w:val="001E2214"/>
    <w:rsid w:val="001E304F"/>
    <w:rsid w:val="001E4213"/>
    <w:rsid w:val="001E4252"/>
    <w:rsid w:val="001F54DA"/>
    <w:rsid w:val="001F5DDB"/>
    <w:rsid w:val="001F68F7"/>
    <w:rsid w:val="002010A8"/>
    <w:rsid w:val="002045FB"/>
    <w:rsid w:val="002165D6"/>
    <w:rsid w:val="00220F25"/>
    <w:rsid w:val="002246EE"/>
    <w:rsid w:val="002314BD"/>
    <w:rsid w:val="002419B7"/>
    <w:rsid w:val="002424CB"/>
    <w:rsid w:val="00246615"/>
    <w:rsid w:val="00261057"/>
    <w:rsid w:val="00263952"/>
    <w:rsid w:val="00263B8B"/>
    <w:rsid w:val="0026530F"/>
    <w:rsid w:val="00267A90"/>
    <w:rsid w:val="00275FDC"/>
    <w:rsid w:val="002816E9"/>
    <w:rsid w:val="00282D3A"/>
    <w:rsid w:val="00284CEC"/>
    <w:rsid w:val="00292833"/>
    <w:rsid w:val="002A6349"/>
    <w:rsid w:val="002A74FB"/>
    <w:rsid w:val="002B08A3"/>
    <w:rsid w:val="002B1FC8"/>
    <w:rsid w:val="002B2506"/>
    <w:rsid w:val="002C5F26"/>
    <w:rsid w:val="002C7507"/>
    <w:rsid w:val="002C7DDA"/>
    <w:rsid w:val="002D004A"/>
    <w:rsid w:val="002D35CB"/>
    <w:rsid w:val="002D4497"/>
    <w:rsid w:val="002E0B5F"/>
    <w:rsid w:val="002E1E99"/>
    <w:rsid w:val="002E47E7"/>
    <w:rsid w:val="002F6D9A"/>
    <w:rsid w:val="00303927"/>
    <w:rsid w:val="00312E6B"/>
    <w:rsid w:val="0031567C"/>
    <w:rsid w:val="00324BA7"/>
    <w:rsid w:val="003279B1"/>
    <w:rsid w:val="00333265"/>
    <w:rsid w:val="00335A58"/>
    <w:rsid w:val="00337FC1"/>
    <w:rsid w:val="00342F4F"/>
    <w:rsid w:val="003620AF"/>
    <w:rsid w:val="003620CF"/>
    <w:rsid w:val="00363D7C"/>
    <w:rsid w:val="00366CDE"/>
    <w:rsid w:val="00373850"/>
    <w:rsid w:val="0037605F"/>
    <w:rsid w:val="00386719"/>
    <w:rsid w:val="00387533"/>
    <w:rsid w:val="00392D7B"/>
    <w:rsid w:val="00397FCE"/>
    <w:rsid w:val="003A3DBB"/>
    <w:rsid w:val="003A4BF9"/>
    <w:rsid w:val="003B22CD"/>
    <w:rsid w:val="003C0F2A"/>
    <w:rsid w:val="003C229D"/>
    <w:rsid w:val="003D34BB"/>
    <w:rsid w:val="003D74FC"/>
    <w:rsid w:val="003E18D5"/>
    <w:rsid w:val="003E6543"/>
    <w:rsid w:val="003E67BB"/>
    <w:rsid w:val="003F1F0C"/>
    <w:rsid w:val="0040043A"/>
    <w:rsid w:val="00400888"/>
    <w:rsid w:val="00407782"/>
    <w:rsid w:val="00414441"/>
    <w:rsid w:val="00423480"/>
    <w:rsid w:val="0042513C"/>
    <w:rsid w:val="00432054"/>
    <w:rsid w:val="004328D5"/>
    <w:rsid w:val="00432CE1"/>
    <w:rsid w:val="00433104"/>
    <w:rsid w:val="0043681B"/>
    <w:rsid w:val="00455DBB"/>
    <w:rsid w:val="00460746"/>
    <w:rsid w:val="00460FFC"/>
    <w:rsid w:val="0046223E"/>
    <w:rsid w:val="00464D25"/>
    <w:rsid w:val="00473AA4"/>
    <w:rsid w:val="00473F31"/>
    <w:rsid w:val="004754AC"/>
    <w:rsid w:val="004801CF"/>
    <w:rsid w:val="004815EF"/>
    <w:rsid w:val="00482855"/>
    <w:rsid w:val="0048724B"/>
    <w:rsid w:val="004922CE"/>
    <w:rsid w:val="00493773"/>
    <w:rsid w:val="004948AF"/>
    <w:rsid w:val="00494D43"/>
    <w:rsid w:val="004A1210"/>
    <w:rsid w:val="004A2011"/>
    <w:rsid w:val="004B0974"/>
    <w:rsid w:val="004B1F8B"/>
    <w:rsid w:val="004C55AA"/>
    <w:rsid w:val="004C6CAB"/>
    <w:rsid w:val="004D02B3"/>
    <w:rsid w:val="004D6407"/>
    <w:rsid w:val="004E343A"/>
    <w:rsid w:val="004E62BE"/>
    <w:rsid w:val="00501A98"/>
    <w:rsid w:val="005044BD"/>
    <w:rsid w:val="005100CE"/>
    <w:rsid w:val="00515982"/>
    <w:rsid w:val="00532098"/>
    <w:rsid w:val="00532F99"/>
    <w:rsid w:val="005330B9"/>
    <w:rsid w:val="00534516"/>
    <w:rsid w:val="0055090D"/>
    <w:rsid w:val="00560473"/>
    <w:rsid w:val="005612B8"/>
    <w:rsid w:val="00561D48"/>
    <w:rsid w:val="00593979"/>
    <w:rsid w:val="005974BC"/>
    <w:rsid w:val="00597D21"/>
    <w:rsid w:val="005B242A"/>
    <w:rsid w:val="005B6586"/>
    <w:rsid w:val="005B7C1F"/>
    <w:rsid w:val="005C6F28"/>
    <w:rsid w:val="005F7E6C"/>
    <w:rsid w:val="0060083B"/>
    <w:rsid w:val="00601D6F"/>
    <w:rsid w:val="00602BF9"/>
    <w:rsid w:val="00603158"/>
    <w:rsid w:val="00606C12"/>
    <w:rsid w:val="00615A5E"/>
    <w:rsid w:val="00617981"/>
    <w:rsid w:val="006205E1"/>
    <w:rsid w:val="006241D1"/>
    <w:rsid w:val="00625EC9"/>
    <w:rsid w:val="00632092"/>
    <w:rsid w:val="006426FD"/>
    <w:rsid w:val="00643A87"/>
    <w:rsid w:val="00651038"/>
    <w:rsid w:val="00651CB3"/>
    <w:rsid w:val="00655B5B"/>
    <w:rsid w:val="006667BB"/>
    <w:rsid w:val="006714E7"/>
    <w:rsid w:val="00681AF9"/>
    <w:rsid w:val="00682A3F"/>
    <w:rsid w:val="00686EA4"/>
    <w:rsid w:val="00693BBA"/>
    <w:rsid w:val="00697A07"/>
    <w:rsid w:val="00697F1F"/>
    <w:rsid w:val="006A1806"/>
    <w:rsid w:val="006B051E"/>
    <w:rsid w:val="006B7C95"/>
    <w:rsid w:val="006C0763"/>
    <w:rsid w:val="006C35B7"/>
    <w:rsid w:val="006C7F33"/>
    <w:rsid w:val="006D499D"/>
    <w:rsid w:val="006D6280"/>
    <w:rsid w:val="006E35A4"/>
    <w:rsid w:val="006E6BB7"/>
    <w:rsid w:val="006F0F1F"/>
    <w:rsid w:val="006F1696"/>
    <w:rsid w:val="00700EE6"/>
    <w:rsid w:val="00710188"/>
    <w:rsid w:val="00713B0B"/>
    <w:rsid w:val="00715A4E"/>
    <w:rsid w:val="00726252"/>
    <w:rsid w:val="00736922"/>
    <w:rsid w:val="00741F55"/>
    <w:rsid w:val="00744091"/>
    <w:rsid w:val="00770444"/>
    <w:rsid w:val="00780D15"/>
    <w:rsid w:val="007810FB"/>
    <w:rsid w:val="00783978"/>
    <w:rsid w:val="00786180"/>
    <w:rsid w:val="007921D7"/>
    <w:rsid w:val="00797A02"/>
    <w:rsid w:val="007A062D"/>
    <w:rsid w:val="007A0C93"/>
    <w:rsid w:val="007A10E9"/>
    <w:rsid w:val="007A6A6A"/>
    <w:rsid w:val="007B326E"/>
    <w:rsid w:val="007B50A9"/>
    <w:rsid w:val="007B584C"/>
    <w:rsid w:val="007C6DE7"/>
    <w:rsid w:val="007C6FC4"/>
    <w:rsid w:val="007D45FF"/>
    <w:rsid w:val="007E3C3B"/>
    <w:rsid w:val="007E4489"/>
    <w:rsid w:val="007E5F20"/>
    <w:rsid w:val="007F1097"/>
    <w:rsid w:val="007F5D52"/>
    <w:rsid w:val="00801A04"/>
    <w:rsid w:val="00804F9E"/>
    <w:rsid w:val="00805119"/>
    <w:rsid w:val="00805DAB"/>
    <w:rsid w:val="008105A7"/>
    <w:rsid w:val="00815CA9"/>
    <w:rsid w:val="008243CA"/>
    <w:rsid w:val="00825CD4"/>
    <w:rsid w:val="00827B00"/>
    <w:rsid w:val="00830E27"/>
    <w:rsid w:val="00837306"/>
    <w:rsid w:val="00841EBC"/>
    <w:rsid w:val="00842997"/>
    <w:rsid w:val="00845BE9"/>
    <w:rsid w:val="0085170E"/>
    <w:rsid w:val="0086120B"/>
    <w:rsid w:val="008702E1"/>
    <w:rsid w:val="00886DAD"/>
    <w:rsid w:val="008937C0"/>
    <w:rsid w:val="008A3A24"/>
    <w:rsid w:val="008B7265"/>
    <w:rsid w:val="008C1622"/>
    <w:rsid w:val="008C5E04"/>
    <w:rsid w:val="008C6E20"/>
    <w:rsid w:val="008D293D"/>
    <w:rsid w:val="008D2AC6"/>
    <w:rsid w:val="008E00CE"/>
    <w:rsid w:val="008E5AB1"/>
    <w:rsid w:val="008F4195"/>
    <w:rsid w:val="008F728F"/>
    <w:rsid w:val="00902F0B"/>
    <w:rsid w:val="00917428"/>
    <w:rsid w:val="009174D6"/>
    <w:rsid w:val="009220FD"/>
    <w:rsid w:val="00925949"/>
    <w:rsid w:val="009303E3"/>
    <w:rsid w:val="0093708C"/>
    <w:rsid w:val="00944181"/>
    <w:rsid w:val="00952B87"/>
    <w:rsid w:val="00953234"/>
    <w:rsid w:val="00975D2B"/>
    <w:rsid w:val="009831BA"/>
    <w:rsid w:val="00993024"/>
    <w:rsid w:val="009A0C0C"/>
    <w:rsid w:val="009A52F9"/>
    <w:rsid w:val="009A75ED"/>
    <w:rsid w:val="009A79E1"/>
    <w:rsid w:val="009B6F8B"/>
    <w:rsid w:val="009B7C47"/>
    <w:rsid w:val="009C4022"/>
    <w:rsid w:val="009C7CC9"/>
    <w:rsid w:val="009D3883"/>
    <w:rsid w:val="009F1D55"/>
    <w:rsid w:val="009F2038"/>
    <w:rsid w:val="00A151C4"/>
    <w:rsid w:val="00A1630E"/>
    <w:rsid w:val="00A2368F"/>
    <w:rsid w:val="00A30F01"/>
    <w:rsid w:val="00A3338E"/>
    <w:rsid w:val="00A33B45"/>
    <w:rsid w:val="00A36DD9"/>
    <w:rsid w:val="00A4028E"/>
    <w:rsid w:val="00A4455D"/>
    <w:rsid w:val="00A47FCA"/>
    <w:rsid w:val="00A61BC0"/>
    <w:rsid w:val="00A66353"/>
    <w:rsid w:val="00A70D1A"/>
    <w:rsid w:val="00A72C79"/>
    <w:rsid w:val="00A82064"/>
    <w:rsid w:val="00A821F2"/>
    <w:rsid w:val="00A92106"/>
    <w:rsid w:val="00A92ED7"/>
    <w:rsid w:val="00AA21A2"/>
    <w:rsid w:val="00AA5BFD"/>
    <w:rsid w:val="00AC0850"/>
    <w:rsid w:val="00AC5655"/>
    <w:rsid w:val="00AC661D"/>
    <w:rsid w:val="00AE445F"/>
    <w:rsid w:val="00AE45D4"/>
    <w:rsid w:val="00AE7783"/>
    <w:rsid w:val="00AF03DB"/>
    <w:rsid w:val="00AF5572"/>
    <w:rsid w:val="00B0244D"/>
    <w:rsid w:val="00B0420B"/>
    <w:rsid w:val="00B1461D"/>
    <w:rsid w:val="00B208F7"/>
    <w:rsid w:val="00B30675"/>
    <w:rsid w:val="00B31A2F"/>
    <w:rsid w:val="00B34382"/>
    <w:rsid w:val="00B34863"/>
    <w:rsid w:val="00B34A48"/>
    <w:rsid w:val="00B35C20"/>
    <w:rsid w:val="00B40444"/>
    <w:rsid w:val="00B4310A"/>
    <w:rsid w:val="00B451EA"/>
    <w:rsid w:val="00B5140B"/>
    <w:rsid w:val="00B530F5"/>
    <w:rsid w:val="00B53591"/>
    <w:rsid w:val="00B55527"/>
    <w:rsid w:val="00B56A29"/>
    <w:rsid w:val="00B57D98"/>
    <w:rsid w:val="00B62812"/>
    <w:rsid w:val="00B81E47"/>
    <w:rsid w:val="00B82574"/>
    <w:rsid w:val="00B830CF"/>
    <w:rsid w:val="00B90429"/>
    <w:rsid w:val="00B91FCF"/>
    <w:rsid w:val="00BA0A20"/>
    <w:rsid w:val="00BA5327"/>
    <w:rsid w:val="00BB494E"/>
    <w:rsid w:val="00BB604A"/>
    <w:rsid w:val="00BE3D4F"/>
    <w:rsid w:val="00BF3764"/>
    <w:rsid w:val="00BF4CD3"/>
    <w:rsid w:val="00C00736"/>
    <w:rsid w:val="00C01E9E"/>
    <w:rsid w:val="00C02863"/>
    <w:rsid w:val="00C0395E"/>
    <w:rsid w:val="00C06102"/>
    <w:rsid w:val="00C125A5"/>
    <w:rsid w:val="00C14AA6"/>
    <w:rsid w:val="00C40098"/>
    <w:rsid w:val="00C60FC6"/>
    <w:rsid w:val="00C62DE3"/>
    <w:rsid w:val="00C644F4"/>
    <w:rsid w:val="00C66572"/>
    <w:rsid w:val="00C675E1"/>
    <w:rsid w:val="00C75E96"/>
    <w:rsid w:val="00C778CC"/>
    <w:rsid w:val="00C826E4"/>
    <w:rsid w:val="00C86015"/>
    <w:rsid w:val="00C93FC3"/>
    <w:rsid w:val="00C9544B"/>
    <w:rsid w:val="00C95A6B"/>
    <w:rsid w:val="00C97F78"/>
    <w:rsid w:val="00CA3999"/>
    <w:rsid w:val="00CB1EDA"/>
    <w:rsid w:val="00CB2CFA"/>
    <w:rsid w:val="00CC416D"/>
    <w:rsid w:val="00CC5DF6"/>
    <w:rsid w:val="00CD4C37"/>
    <w:rsid w:val="00CE17D6"/>
    <w:rsid w:val="00CE770B"/>
    <w:rsid w:val="00CF0F9C"/>
    <w:rsid w:val="00CF1FB8"/>
    <w:rsid w:val="00CF2B6E"/>
    <w:rsid w:val="00D02ADC"/>
    <w:rsid w:val="00D02BDC"/>
    <w:rsid w:val="00D06E15"/>
    <w:rsid w:val="00D07D47"/>
    <w:rsid w:val="00D202FF"/>
    <w:rsid w:val="00D203CB"/>
    <w:rsid w:val="00D24487"/>
    <w:rsid w:val="00D3255E"/>
    <w:rsid w:val="00D36B72"/>
    <w:rsid w:val="00D36DB4"/>
    <w:rsid w:val="00D40887"/>
    <w:rsid w:val="00D4415C"/>
    <w:rsid w:val="00D531C2"/>
    <w:rsid w:val="00D6522C"/>
    <w:rsid w:val="00D73BAF"/>
    <w:rsid w:val="00D81B16"/>
    <w:rsid w:val="00D81BE7"/>
    <w:rsid w:val="00D82A18"/>
    <w:rsid w:val="00D86D78"/>
    <w:rsid w:val="00D93070"/>
    <w:rsid w:val="00D94201"/>
    <w:rsid w:val="00D96EC9"/>
    <w:rsid w:val="00DA1A98"/>
    <w:rsid w:val="00DA7664"/>
    <w:rsid w:val="00DB0558"/>
    <w:rsid w:val="00DB5F45"/>
    <w:rsid w:val="00DC124A"/>
    <w:rsid w:val="00DD0A85"/>
    <w:rsid w:val="00DD3174"/>
    <w:rsid w:val="00DD7774"/>
    <w:rsid w:val="00DE0F49"/>
    <w:rsid w:val="00DF2D57"/>
    <w:rsid w:val="00DF381B"/>
    <w:rsid w:val="00E00512"/>
    <w:rsid w:val="00E06862"/>
    <w:rsid w:val="00E06DA1"/>
    <w:rsid w:val="00E10A97"/>
    <w:rsid w:val="00E12B6C"/>
    <w:rsid w:val="00E13EBA"/>
    <w:rsid w:val="00E17422"/>
    <w:rsid w:val="00E209B9"/>
    <w:rsid w:val="00E233CA"/>
    <w:rsid w:val="00E34734"/>
    <w:rsid w:val="00E36287"/>
    <w:rsid w:val="00E432DC"/>
    <w:rsid w:val="00E44E12"/>
    <w:rsid w:val="00E5356B"/>
    <w:rsid w:val="00E574BE"/>
    <w:rsid w:val="00E636AE"/>
    <w:rsid w:val="00E73AF7"/>
    <w:rsid w:val="00E84982"/>
    <w:rsid w:val="00E853C7"/>
    <w:rsid w:val="00E90768"/>
    <w:rsid w:val="00E9322A"/>
    <w:rsid w:val="00EB40EB"/>
    <w:rsid w:val="00EC4E00"/>
    <w:rsid w:val="00EC511B"/>
    <w:rsid w:val="00ED411C"/>
    <w:rsid w:val="00ED60BC"/>
    <w:rsid w:val="00EF034C"/>
    <w:rsid w:val="00EF2224"/>
    <w:rsid w:val="00EF54B4"/>
    <w:rsid w:val="00EF7F59"/>
    <w:rsid w:val="00F01BB7"/>
    <w:rsid w:val="00F04009"/>
    <w:rsid w:val="00F11D1C"/>
    <w:rsid w:val="00F121BB"/>
    <w:rsid w:val="00F177A7"/>
    <w:rsid w:val="00F26203"/>
    <w:rsid w:val="00F27BA5"/>
    <w:rsid w:val="00F27DFD"/>
    <w:rsid w:val="00F362F8"/>
    <w:rsid w:val="00F55A24"/>
    <w:rsid w:val="00F571D0"/>
    <w:rsid w:val="00F57B66"/>
    <w:rsid w:val="00F6311B"/>
    <w:rsid w:val="00F73311"/>
    <w:rsid w:val="00F733B0"/>
    <w:rsid w:val="00F80A3C"/>
    <w:rsid w:val="00F84203"/>
    <w:rsid w:val="00F91DCE"/>
    <w:rsid w:val="00F93460"/>
    <w:rsid w:val="00F9352F"/>
    <w:rsid w:val="00F9727C"/>
    <w:rsid w:val="00F9782C"/>
    <w:rsid w:val="00FA08E0"/>
    <w:rsid w:val="00FA62FF"/>
    <w:rsid w:val="00FA7F48"/>
    <w:rsid w:val="00FB4D43"/>
    <w:rsid w:val="00FB5387"/>
    <w:rsid w:val="00FC61E5"/>
    <w:rsid w:val="00FC7499"/>
    <w:rsid w:val="00FC7EFF"/>
    <w:rsid w:val="00FD36F9"/>
    <w:rsid w:val="00FE00F4"/>
    <w:rsid w:val="00FE0201"/>
    <w:rsid w:val="00FE376A"/>
    <w:rsid w:val="00FE6093"/>
    <w:rsid w:val="00FF071A"/>
    <w:rsid w:val="00FF359A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C558F6-C49A-4738-9AD4-5A22F2D8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CD4"/>
    <w:rPr>
      <w:lang w:val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31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4754AC"/>
    <w:pPr>
      <w:keepNext/>
      <w:numPr>
        <w:ilvl w:val="1"/>
        <w:numId w:val="11"/>
      </w:numPr>
      <w:tabs>
        <w:tab w:val="clear" w:pos="720"/>
        <w:tab w:val="left" w:pos="480"/>
        <w:tab w:val="left" w:pos="600"/>
        <w:tab w:val="left" w:pos="1080"/>
        <w:tab w:val="left" w:pos="1260"/>
      </w:tabs>
      <w:spacing w:line="240" w:lineRule="auto"/>
      <w:ind w:hanging="371"/>
      <w:jc w:val="both"/>
      <w:outlineLvl w:val="2"/>
    </w:pPr>
    <w:rPr>
      <w:rFonts w:ascii=".VnTime" w:eastAsia="Times New Roman" w:hAnsi=".VnTime" w:cs="Times New Roman"/>
      <w:b/>
      <w:bCs/>
      <w:sz w:val="26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31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35A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754AC"/>
    <w:rPr>
      <w:rFonts w:ascii=".VnTime" w:eastAsia="Times New Roman" w:hAnsi=".VnTime" w:cs="Times New Roman"/>
      <w:b/>
      <w:bCs/>
      <w:sz w:val="26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54AC"/>
  </w:style>
  <w:style w:type="character" w:styleId="PageNumber">
    <w:name w:val="page number"/>
    <w:basedOn w:val="DefaultParagraphFont"/>
    <w:rsid w:val="004754AC"/>
  </w:style>
  <w:style w:type="paragraph" w:styleId="Footer">
    <w:name w:val="footer"/>
    <w:basedOn w:val="Normal"/>
    <w:link w:val="FooterChar"/>
    <w:uiPriority w:val="99"/>
    <w:rsid w:val="004754AC"/>
    <w:pPr>
      <w:tabs>
        <w:tab w:val="center" w:pos="4320"/>
        <w:tab w:val="right" w:pos="8640"/>
      </w:tabs>
      <w:spacing w:line="240" w:lineRule="auto"/>
    </w:pPr>
    <w:rPr>
      <w:rFonts w:eastAsia="Times New Roman" w:cs="Times New Roman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754AC"/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rsid w:val="004754AC"/>
    <w:pPr>
      <w:tabs>
        <w:tab w:val="center" w:pos="4320"/>
        <w:tab w:val="right" w:pos="8640"/>
      </w:tabs>
      <w:spacing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754AC"/>
    <w:rPr>
      <w:rFonts w:eastAsia="Times New Roman"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4754AC"/>
    <w:pPr>
      <w:tabs>
        <w:tab w:val="left" w:pos="1080"/>
      </w:tabs>
      <w:spacing w:line="240" w:lineRule="auto"/>
      <w:ind w:left="1080" w:hanging="720"/>
    </w:pPr>
    <w:rPr>
      <w:rFonts w:ascii=".VnTime" w:eastAsia="Times New Roman" w:hAnsi=".VnTime" w:cs="Times New Roman"/>
      <w:b/>
      <w:bCs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4754AC"/>
    <w:rPr>
      <w:rFonts w:ascii=".VnTime" w:eastAsia="Times New Roman" w:hAnsi=".VnTime" w:cs="Times New Roman"/>
      <w:b/>
      <w:bCs/>
      <w:sz w:val="24"/>
      <w:szCs w:val="24"/>
    </w:rPr>
  </w:style>
  <w:style w:type="paragraph" w:customStyle="1" w:styleId="msolistparagraph0">
    <w:name w:val="msolistparagraph"/>
    <w:basedOn w:val="Normal"/>
    <w:rsid w:val="004754AC"/>
    <w:pPr>
      <w:spacing w:after="200"/>
      <w:ind w:left="720"/>
    </w:pPr>
    <w:rPr>
      <w:rFonts w:eastAsia="Calibri" w:cs="Times New Roman"/>
      <w:sz w:val="22"/>
      <w:lang w:val="en-US"/>
    </w:rPr>
  </w:style>
  <w:style w:type="paragraph" w:customStyle="1" w:styleId="p0">
    <w:name w:val="p0"/>
    <w:basedOn w:val="Normal"/>
    <w:rsid w:val="004754A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  <w:style w:type="paragraph" w:styleId="BodyText">
    <w:name w:val="Body Text"/>
    <w:basedOn w:val="Normal"/>
    <w:link w:val="BodyTextChar"/>
    <w:qFormat/>
    <w:rsid w:val="004754AC"/>
    <w:pPr>
      <w:spacing w:line="240" w:lineRule="auto"/>
    </w:pPr>
    <w:rPr>
      <w:rFonts w:ascii=".VnTime" w:eastAsia="Times New Roman" w:hAnsi=".VnTime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754AC"/>
    <w:rPr>
      <w:rFonts w:ascii=".VnTime" w:eastAsia="Times New Roman" w:hAnsi=".VnTime" w:cs="Times New Roman"/>
      <w:sz w:val="24"/>
      <w:szCs w:val="24"/>
    </w:rPr>
  </w:style>
  <w:style w:type="table" w:styleId="TableGrid">
    <w:name w:val="Table Grid"/>
    <w:basedOn w:val="TableNormal"/>
    <w:uiPriority w:val="59"/>
    <w:rsid w:val="004754AC"/>
    <w:pPr>
      <w:spacing w:line="240" w:lineRule="auto"/>
    </w:pPr>
    <w:rPr>
      <w:rFonts w:eastAsia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1"/>
    <w:qFormat/>
    <w:rsid w:val="004754AC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754AC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754AC"/>
    <w:pPr>
      <w:spacing w:after="120" w:line="240" w:lineRule="auto"/>
      <w:ind w:left="360"/>
    </w:pPr>
    <w:rPr>
      <w:rFonts w:eastAsia="Times New Roman" w:cs="Times New Roman"/>
      <w:sz w:val="26"/>
      <w:szCs w:val="26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754AC"/>
    <w:rPr>
      <w:rFonts w:eastAsia="Times New Roman" w:cs="Times New Roman"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54AC"/>
    <w:pPr>
      <w:spacing w:after="120" w:line="480" w:lineRule="auto"/>
      <w:ind w:left="360"/>
    </w:pPr>
    <w:rPr>
      <w:rFonts w:eastAsia="Times New Roman" w:cs="Times New Roman"/>
      <w:sz w:val="26"/>
      <w:szCs w:val="26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54AC"/>
    <w:rPr>
      <w:rFonts w:eastAsia="Times New Roman" w:cs="Times New Roman"/>
      <w:sz w:val="26"/>
      <w:szCs w:val="26"/>
    </w:rPr>
  </w:style>
  <w:style w:type="character" w:customStyle="1" w:styleId="NoSpacingChar">
    <w:name w:val="No Spacing Char"/>
    <w:link w:val="NoSpacing"/>
    <w:locked/>
    <w:rsid w:val="004754AC"/>
  </w:style>
  <w:style w:type="paragraph" w:styleId="NoSpacing">
    <w:name w:val="No Spacing"/>
    <w:link w:val="NoSpacingChar"/>
    <w:qFormat/>
    <w:rsid w:val="004754AC"/>
    <w:pPr>
      <w:widowControl w:val="0"/>
      <w:autoSpaceDE w:val="0"/>
      <w:autoSpaceDN w:val="0"/>
      <w:adjustRightInd w:val="0"/>
      <w:spacing w:line="240" w:lineRule="auto"/>
    </w:pPr>
  </w:style>
  <w:style w:type="character" w:customStyle="1" w:styleId="Bodytext2">
    <w:name w:val="Body text (2)_"/>
    <w:basedOn w:val="DefaultParagraphFont"/>
    <w:link w:val="Bodytext20"/>
    <w:rsid w:val="00102853"/>
    <w:rPr>
      <w:rFonts w:eastAsia="Times New Roman"/>
      <w:szCs w:val="28"/>
      <w:shd w:val="clear" w:color="auto" w:fill="FFFFFF"/>
    </w:rPr>
  </w:style>
  <w:style w:type="character" w:customStyle="1" w:styleId="Bodytext2Italic">
    <w:name w:val="Body text (2) + Italic"/>
    <w:basedOn w:val="Bodytext2"/>
    <w:rsid w:val="00102853"/>
    <w:rPr>
      <w:rFonts w:eastAsia="Times New Roman"/>
      <w:i/>
      <w:iCs/>
      <w:color w:val="000000"/>
      <w:spacing w:val="0"/>
      <w:w w:val="100"/>
      <w:position w:val="0"/>
      <w:szCs w:val="28"/>
      <w:u w:val="single"/>
      <w:shd w:val="clear" w:color="auto" w:fill="FFFFFF"/>
      <w:lang w:val="en-US" w:eastAsia="en-US" w:bidi="en-US"/>
    </w:rPr>
  </w:style>
  <w:style w:type="paragraph" w:customStyle="1" w:styleId="Bodytext20">
    <w:name w:val="Body text (2)"/>
    <w:basedOn w:val="Normal"/>
    <w:link w:val="Bodytext2"/>
    <w:rsid w:val="00102853"/>
    <w:pPr>
      <w:widowControl w:val="0"/>
      <w:shd w:val="clear" w:color="auto" w:fill="FFFFFF"/>
      <w:spacing w:before="600" w:after="420" w:line="0" w:lineRule="atLeast"/>
      <w:ind w:hanging="1560"/>
      <w:jc w:val="both"/>
    </w:pPr>
    <w:rPr>
      <w:rFonts w:eastAsia="Times New Roman"/>
      <w:szCs w:val="28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837306"/>
    <w:rPr>
      <w:lang w:val="vi-VN"/>
    </w:rPr>
  </w:style>
  <w:style w:type="paragraph" w:customStyle="1" w:styleId="TableParagraph">
    <w:name w:val="Table Paragraph"/>
    <w:basedOn w:val="Normal"/>
    <w:uiPriority w:val="1"/>
    <w:qFormat/>
    <w:rsid w:val="00342F4F"/>
    <w:pPr>
      <w:widowControl w:val="0"/>
      <w:spacing w:line="240" w:lineRule="auto"/>
    </w:pPr>
    <w:rPr>
      <w:rFonts w:ascii="Calibri" w:eastAsia="Calibri" w:hAnsi="Calibri" w:cs="Calibri"/>
      <w:sz w:val="22"/>
      <w:lang w:val="en-US"/>
    </w:rPr>
  </w:style>
  <w:style w:type="character" w:customStyle="1" w:styleId="2">
    <w:name w:val="Основной текст (2)_"/>
    <w:link w:val="20"/>
    <w:rsid w:val="008D293D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8D293D"/>
    <w:pPr>
      <w:widowControl w:val="0"/>
      <w:shd w:val="clear" w:color="auto" w:fill="FFFFFF"/>
      <w:spacing w:line="488" w:lineRule="exact"/>
      <w:jc w:val="both"/>
    </w:pPr>
    <w:rPr>
      <w:rFonts w:ascii="Book Antiqua" w:eastAsia="Book Antiqua" w:hAnsi="Book Antiqua" w:cs="Book Antiqua"/>
      <w:sz w:val="23"/>
      <w:szCs w:val="23"/>
      <w:lang w:val="en-US"/>
    </w:rPr>
  </w:style>
  <w:style w:type="character" w:customStyle="1" w:styleId="a">
    <w:name w:val="Основной текст_"/>
    <w:link w:val="a0"/>
    <w:rsid w:val="008D293D"/>
    <w:rPr>
      <w:rFonts w:ascii="Book Antiqua" w:eastAsia="Book Antiqua" w:hAnsi="Book Antiqua" w:cs="Book Antiqua"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rsid w:val="008D293D"/>
    <w:rPr>
      <w:rFonts w:ascii="Book Antiqua" w:eastAsia="Book Antiqua" w:hAnsi="Book Antiqua" w:cs="Book Antiqua"/>
      <w:b/>
      <w:bCs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8D293D"/>
    <w:pPr>
      <w:widowControl w:val="0"/>
      <w:shd w:val="clear" w:color="auto" w:fill="FFFFFF"/>
      <w:spacing w:line="0" w:lineRule="atLeast"/>
      <w:ind w:hanging="900"/>
      <w:jc w:val="both"/>
    </w:pPr>
    <w:rPr>
      <w:rFonts w:ascii="Book Antiqua" w:eastAsia="Book Antiqua" w:hAnsi="Book Antiqua" w:cs="Book Antiqua"/>
      <w:sz w:val="23"/>
      <w:szCs w:val="23"/>
      <w:lang w:val="en-US"/>
    </w:rPr>
  </w:style>
  <w:style w:type="paragraph" w:customStyle="1" w:styleId="40">
    <w:name w:val="Основной текст (4)"/>
    <w:basedOn w:val="Normal"/>
    <w:link w:val="4"/>
    <w:rsid w:val="008D293D"/>
    <w:pPr>
      <w:widowControl w:val="0"/>
      <w:shd w:val="clear" w:color="auto" w:fill="FFFFFF"/>
      <w:spacing w:before="120" w:line="0" w:lineRule="atLeast"/>
      <w:jc w:val="both"/>
    </w:pPr>
    <w:rPr>
      <w:rFonts w:ascii="Book Antiqua" w:eastAsia="Book Antiqua" w:hAnsi="Book Antiqua" w:cs="Book Antiqua"/>
      <w:b/>
      <w:bCs/>
      <w:sz w:val="23"/>
      <w:szCs w:val="23"/>
      <w:lang w:val="en-US"/>
    </w:rPr>
  </w:style>
  <w:style w:type="character" w:customStyle="1" w:styleId="fontstyle0">
    <w:name w:val="fontstyle0"/>
    <w:basedOn w:val="DefaultParagraphFont"/>
    <w:rsid w:val="000B192F"/>
  </w:style>
  <w:style w:type="character" w:customStyle="1" w:styleId="fontstyle2">
    <w:name w:val="fontstyle2"/>
    <w:basedOn w:val="DefaultParagraphFont"/>
    <w:rsid w:val="000B192F"/>
  </w:style>
  <w:style w:type="character" w:customStyle="1" w:styleId="fontstyle3">
    <w:name w:val="fontstyle3"/>
    <w:basedOn w:val="DefaultParagraphFont"/>
    <w:rsid w:val="000B192F"/>
  </w:style>
  <w:style w:type="paragraph" w:styleId="NormalWeb">
    <w:name w:val="Normal (Web)"/>
    <w:basedOn w:val="Normal"/>
    <w:uiPriority w:val="99"/>
    <w:unhideWhenUsed/>
    <w:rsid w:val="000B19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B5140B"/>
  </w:style>
  <w:style w:type="paragraph" w:styleId="BalloonText">
    <w:name w:val="Balloon Text"/>
    <w:basedOn w:val="Normal"/>
    <w:link w:val="BalloonTextChar"/>
    <w:uiPriority w:val="99"/>
    <w:semiHidden/>
    <w:unhideWhenUsed/>
    <w:rsid w:val="002246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6EE"/>
    <w:rPr>
      <w:rFonts w:ascii="Segoe UI" w:hAnsi="Segoe UI" w:cs="Segoe UI"/>
      <w:sz w:val="18"/>
      <w:szCs w:val="18"/>
      <w:lang w:val="vi-VN"/>
    </w:rPr>
  </w:style>
  <w:style w:type="character" w:styleId="Hyperlink">
    <w:name w:val="Hyperlink"/>
    <w:basedOn w:val="DefaultParagraphFont"/>
    <w:uiPriority w:val="99"/>
    <w:semiHidden/>
    <w:unhideWhenUsed/>
    <w:rsid w:val="00EB40E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F222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831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vi-V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31BA"/>
    <w:rPr>
      <w:rFonts w:asciiTheme="majorHAnsi" w:eastAsiaTheme="majorEastAsia" w:hAnsiTheme="majorHAnsi" w:cstheme="majorBidi"/>
      <w:i/>
      <w:iCs/>
      <w:color w:val="365F91" w:themeColor="accent1" w:themeShade="BF"/>
      <w:lang w:val="vi-VN"/>
    </w:rPr>
  </w:style>
  <w:style w:type="character" w:customStyle="1" w:styleId="Heading5Char">
    <w:name w:val="Heading 5 Char"/>
    <w:basedOn w:val="DefaultParagraphFont"/>
    <w:link w:val="Heading5"/>
    <w:uiPriority w:val="9"/>
    <w:rsid w:val="00335A58"/>
    <w:rPr>
      <w:rFonts w:asciiTheme="majorHAnsi" w:eastAsiaTheme="majorEastAsia" w:hAnsiTheme="majorHAnsi" w:cstheme="majorBidi"/>
      <w:color w:val="365F91" w:themeColor="accent1" w:themeShade="BF"/>
      <w:lang w:val="vi-VN"/>
    </w:rPr>
  </w:style>
  <w:style w:type="character" w:customStyle="1" w:styleId="mw-headline">
    <w:name w:val="mw-headline"/>
    <w:basedOn w:val="DefaultParagraphFont"/>
    <w:rsid w:val="00335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85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53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2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1" w:color="E2E2E2"/>
                                <w:left w:val="single" w:sz="6" w:space="23" w:color="E2E2E2"/>
                                <w:bottom w:val="single" w:sz="6" w:space="11" w:color="E2E2E2"/>
                                <w:right w:val="single" w:sz="6" w:space="23" w:color="E2E2E2"/>
                              </w:divBdr>
                              <w:divsChild>
                                <w:div w:id="13431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8" w:color="DEE2E6"/>
                                    <w:left w:val="dashed" w:sz="6" w:space="8" w:color="DEE2E6"/>
                                    <w:bottom w:val="dashed" w:sz="6" w:space="8" w:color="DEE2E6"/>
                                    <w:right w:val="dashed" w:sz="6" w:space="8" w:color="DEE2E6"/>
                                  </w:divBdr>
                                  <w:divsChild>
                                    <w:div w:id="4519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58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140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1" w:color="E2E2E2"/>
                                <w:bottom w:val="single" w:sz="6" w:space="11" w:color="E2E2E2"/>
                                <w:right w:val="single" w:sz="6" w:space="11" w:color="E2E2E2"/>
                              </w:divBdr>
                            </w:div>
                          </w:divsChild>
                        </w:div>
                        <w:div w:id="7054504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303542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306762">
                          <w:marLeft w:val="0"/>
                          <w:marRight w:val="0"/>
                          <w:marTop w:val="33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191439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7657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3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747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3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6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209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31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22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36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19589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07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4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65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50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95069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021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6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102737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521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5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8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809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49238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087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56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0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6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193686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015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67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95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5781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397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1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63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F0F0F0"/>
                                    <w:left w:val="single" w:sz="6" w:space="8" w:color="F0F0F0"/>
                                    <w:bottom w:val="single" w:sz="6" w:space="8" w:color="F0F0F0"/>
                                    <w:right w:val="single" w:sz="6" w:space="8" w:color="F0F0F0"/>
                                  </w:divBdr>
                                  <w:divsChild>
                                    <w:div w:id="152181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028542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59691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</w:div>
                        <w:div w:id="33030429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115534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02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356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93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73932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20531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0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35562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61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91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57996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10230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38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39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26154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9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74666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54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21900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13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198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1144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194222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46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26581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3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1347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45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042300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28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619528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38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69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8194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190028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0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37821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96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85229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56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07340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7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25203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308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9476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72156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72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71666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0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440132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3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587318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17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55375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069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00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  <w:divsChild>
                            <w:div w:id="39833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708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0259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single" w:sz="6" w:space="11" w:color="E2E2E2"/>
                            <w:right w:val="single" w:sz="6" w:space="23" w:color="E2E2E2"/>
                          </w:divBdr>
                        </w:div>
                        <w:div w:id="8997472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1" w:color="E2E2E2"/>
                            <w:left w:val="single" w:sz="6" w:space="23" w:color="E2E2E2"/>
                            <w:bottom w:val="none" w:sz="0" w:space="0" w:color="auto"/>
                            <w:right w:val="single" w:sz="6" w:space="23" w:color="E2E2E2"/>
                          </w:divBdr>
                          <w:divsChild>
                            <w:div w:id="16886724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43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6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421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433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9741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67129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2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310606">
                              <w:marLeft w:val="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86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840513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71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446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17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402575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10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52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52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6693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21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395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25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629821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7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6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55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244630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53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9550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8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82682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3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642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248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1075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52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032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54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870729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79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25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84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94031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56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580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03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495978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71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4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717934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8882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43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17023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15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49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022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3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609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9577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0329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07789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6175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52798">
              <w:marLeft w:val="0"/>
              <w:marRight w:val="0"/>
              <w:marTop w:val="6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23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917489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47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16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9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7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25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114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59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39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85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5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21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57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03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72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20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520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63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36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29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89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841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74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56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74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82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07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619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35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66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66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22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20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77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86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961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39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89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4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51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4444307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4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48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4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3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75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33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64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811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78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55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786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322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12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30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873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11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34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73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95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68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279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319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75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158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32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47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75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226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966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25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75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20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0713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82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83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032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741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89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78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19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894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68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43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17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50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73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79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78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93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64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69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77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17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95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87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0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96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8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0938446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0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55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35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17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796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566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5027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25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68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60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61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40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43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083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81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528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08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12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67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626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86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36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334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63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25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12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33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194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9520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96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02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712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63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07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189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14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668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873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91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572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53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29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80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58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8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94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54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06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55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182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25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1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56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928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19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55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53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2867364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51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9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6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06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31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53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1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63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79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34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565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6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72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44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739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16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2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3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315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97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27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77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39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30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53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80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1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34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47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704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530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3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31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23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9773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33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5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148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75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20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09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95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70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54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8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82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71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41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485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26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758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107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25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28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91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46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16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82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4899604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1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58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83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20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89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34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60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2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625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996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043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51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59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99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83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947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072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27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99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2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62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32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5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024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45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26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82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99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41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5935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31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29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54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085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9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22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18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763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19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04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400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3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87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85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514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392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34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9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66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12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61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50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56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37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207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32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154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8779087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2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8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68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58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466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795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51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56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09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0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89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87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50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107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63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50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5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018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575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34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96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8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18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81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79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53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53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83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759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32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27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2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3329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01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49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14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89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20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46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096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776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9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45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81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42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8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75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15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57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295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20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46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305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48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8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78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69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51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40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9028140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9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2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8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1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97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74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00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890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2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181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470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92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71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677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50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02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07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349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72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29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4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93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568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67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859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10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947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54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36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2025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45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52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26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49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36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8174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6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23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38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85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5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3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38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540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23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46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47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635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09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96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02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93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51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3499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070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43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51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93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7094620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11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66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599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4979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64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45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56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874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1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848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11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10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25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5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11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796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08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02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46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2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59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709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1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66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629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26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054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18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99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37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40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639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336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17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980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412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64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74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54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62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512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666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9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5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099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1095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6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591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24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08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77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87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55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44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814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1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28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4634992">
                          <w:marLeft w:val="0"/>
                          <w:marRight w:val="0"/>
                          <w:marTop w:val="0"/>
                          <w:marBottom w:val="19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5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78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20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270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542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45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08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99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304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1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281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32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7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256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140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41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1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03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84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171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857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3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55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30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526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28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944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288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038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49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7376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52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01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550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514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38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71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92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846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209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880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42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71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852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075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7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97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57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08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97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7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78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80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633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08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2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9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868094">
                                      <w:marLeft w:val="0"/>
                                      <w:marRight w:val="0"/>
                                      <w:marTop w:val="339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340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88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2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60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202905">
                                  <w:marLeft w:val="9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16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8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BB19C-84AB-427D-9C86-CE3EBC4B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2910</Words>
  <Characters>17111</Characters>
  <Application>Microsoft Office Word</Application>
  <DocSecurity>0</DocSecurity>
  <Lines>388</Lines>
  <Paragraphs>345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VivoBook</dc:creator>
  <cp:lastModifiedBy>Admin</cp:lastModifiedBy>
  <cp:revision>2</cp:revision>
  <cp:lastPrinted>2023-04-17T17:29:00Z</cp:lastPrinted>
  <dcterms:created xsi:type="dcterms:W3CDTF">2024-06-25T02:14:00Z</dcterms:created>
  <dcterms:modified xsi:type="dcterms:W3CDTF">2024-06-25T02:14:00Z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f1f4aeff04e6be89c1bdf1f2c45148f6519baddfd16cfb936166b38988a35166</vt:lpwstr>
  </property>
</Properties>
</file>